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5CB9A" w14:textId="77777777" w:rsidR="00CA5986" w:rsidRPr="00F710F1" w:rsidRDefault="00F710F1" w:rsidP="00F710F1">
      <w:pPr>
        <w:pStyle w:val="Heading1"/>
        <w:tabs>
          <w:tab w:val="left" w:pos="380"/>
        </w:tabs>
        <w:kinsoku w:val="0"/>
        <w:overflowPunct w:val="0"/>
        <w:ind w:left="0"/>
        <w:jc w:val="center"/>
        <w:rPr>
          <w:rFonts w:ascii="Arial Black" w:hAnsi="Arial Black"/>
          <w:color w:val="002060"/>
        </w:rPr>
      </w:pPr>
      <w:bookmarkStart w:id="0" w:name="_GoBack"/>
      <w:bookmarkEnd w:id="0"/>
      <w:r w:rsidRPr="00F710F1">
        <w:rPr>
          <w:rFonts w:ascii="Arial Black" w:hAnsi="Arial Black"/>
          <w:color w:val="002060"/>
        </w:rPr>
        <w:t>OTHER TRANSACTION – MEMORANDUM OF UNDERSTANDING</w:t>
      </w:r>
    </w:p>
    <w:p w14:paraId="672A6659" w14:textId="77777777" w:rsidR="00F710F1" w:rsidRPr="00F710F1" w:rsidRDefault="00F710F1" w:rsidP="00F710F1">
      <w:pPr>
        <w:pStyle w:val="Heading1"/>
        <w:tabs>
          <w:tab w:val="left" w:pos="380"/>
        </w:tabs>
        <w:kinsoku w:val="0"/>
        <w:overflowPunct w:val="0"/>
        <w:ind w:left="0"/>
        <w:jc w:val="center"/>
        <w:rPr>
          <w:rFonts w:ascii="Arial Black" w:hAnsi="Arial Black"/>
          <w:color w:val="002060"/>
          <w:sz w:val="10"/>
        </w:rPr>
      </w:pPr>
    </w:p>
    <w:p w14:paraId="256F8A39" w14:textId="77777777" w:rsidR="00CA5986" w:rsidRPr="00E6600F" w:rsidRDefault="00CA5986" w:rsidP="00F710F1">
      <w:pPr>
        <w:pStyle w:val="Heading1"/>
        <w:tabs>
          <w:tab w:val="left" w:pos="380"/>
        </w:tabs>
        <w:kinsoku w:val="0"/>
        <w:overflowPunct w:val="0"/>
        <w:ind w:left="0"/>
        <w:jc w:val="center"/>
        <w:rPr>
          <w:rFonts w:ascii="Arial" w:hAnsi="Arial" w:cs="Arial"/>
          <w:color w:val="000000"/>
          <w:sz w:val="22"/>
          <w:szCs w:val="22"/>
        </w:rPr>
      </w:pPr>
      <w:r w:rsidRPr="00E6600F">
        <w:rPr>
          <w:rFonts w:ascii="Arial" w:hAnsi="Arial" w:cs="Arial"/>
          <w:color w:val="000000"/>
          <w:sz w:val="22"/>
          <w:szCs w:val="22"/>
        </w:rPr>
        <w:t>MEMORANDUM OF UNDERSTANDING THE FEDERAL AVIATION ADMINISTRATION</w:t>
      </w:r>
    </w:p>
    <w:p w14:paraId="7597FC19" w14:textId="77777777" w:rsidR="00CA5986" w:rsidRPr="00E6600F" w:rsidRDefault="00F710F1" w:rsidP="00F710F1">
      <w:pPr>
        <w:pStyle w:val="Heading1"/>
        <w:tabs>
          <w:tab w:val="left" w:pos="380"/>
        </w:tabs>
        <w:kinsoku w:val="0"/>
        <w:overflowPunct w:val="0"/>
        <w:ind w:left="0"/>
        <w:jc w:val="center"/>
        <w:rPr>
          <w:rFonts w:ascii="Arial" w:hAnsi="Arial" w:cs="Arial"/>
          <w:color w:val="000000"/>
          <w:sz w:val="22"/>
          <w:szCs w:val="22"/>
        </w:rPr>
      </w:pPr>
      <w:r w:rsidRPr="00E6600F">
        <w:rPr>
          <w:rFonts w:ascii="Arial" w:hAnsi="Arial" w:cs="Arial"/>
          <w:color w:val="000000"/>
          <w:sz w:val="22"/>
          <w:szCs w:val="22"/>
        </w:rPr>
        <w:t>BETWEEN AND [Insert Organization Name]</w:t>
      </w:r>
    </w:p>
    <w:p w14:paraId="0A37501D" w14:textId="77777777" w:rsidR="00F710F1" w:rsidRPr="00F710F1" w:rsidRDefault="00F710F1" w:rsidP="00F710F1"/>
    <w:p w14:paraId="3E38D7C0" w14:textId="34FE2EC6" w:rsidR="160E81B7" w:rsidRPr="00B824F6" w:rsidRDefault="160E81B7" w:rsidP="67480576">
      <w:pPr>
        <w:pStyle w:val="Heading1"/>
        <w:ind w:left="0"/>
        <w:rPr>
          <w:sz w:val="22"/>
          <w:szCs w:val="22"/>
        </w:rPr>
      </w:pPr>
      <w:r w:rsidRPr="00B824F6">
        <w:rPr>
          <w:rFonts w:ascii="Arial Black" w:eastAsia="Arial Black" w:hAnsi="Arial Black" w:cs="Arial Black"/>
          <w:color w:val="000000" w:themeColor="text1"/>
          <w:sz w:val="22"/>
          <w:szCs w:val="22"/>
        </w:rPr>
        <w:t>ARTICLE I. PARTIES</w:t>
      </w:r>
    </w:p>
    <w:p w14:paraId="13FD4D9C" w14:textId="5A887107" w:rsidR="67480576" w:rsidRPr="00B824F6" w:rsidRDefault="67480576" w:rsidP="67480576">
      <w:pPr>
        <w:tabs>
          <w:tab w:val="left" w:pos="440"/>
        </w:tabs>
      </w:pPr>
    </w:p>
    <w:p w14:paraId="48E1BFD1" w14:textId="188A578F" w:rsidR="00CA5986" w:rsidRPr="00B824F6" w:rsidRDefault="00CA5986" w:rsidP="67480576">
      <w:pPr>
        <w:kinsoku w:val="0"/>
        <w:overflowPunct w:val="0"/>
        <w:spacing w:before="6"/>
        <w:jc w:val="both"/>
        <w:rPr>
          <w:rFonts w:ascii="Arial" w:hAnsi="Arial" w:cs="Arial"/>
        </w:rPr>
      </w:pPr>
      <w:r w:rsidRPr="00B824F6">
        <w:rPr>
          <w:rFonts w:ascii="Arial" w:hAnsi="Arial" w:cs="Arial"/>
        </w:rPr>
        <w:t xml:space="preserve">The parties to this Memorandum of Understanding ("MOU") are the Federal Aviation Administration ("FAA") and </w:t>
      </w:r>
      <w:r w:rsidR="25A4480D" w:rsidRPr="00B824F6">
        <w:rPr>
          <w:rFonts w:ascii="Arial" w:eastAsia="Arial" w:hAnsi="Arial" w:cs="Arial"/>
          <w:b/>
          <w:bCs/>
          <w:i/>
          <w:iCs/>
        </w:rPr>
        <w:t>[Insert name of party]</w:t>
      </w:r>
      <w:r w:rsidRPr="00B824F6">
        <w:rPr>
          <w:rFonts w:ascii="Arial" w:hAnsi="Arial" w:cs="Arial"/>
        </w:rPr>
        <w:t>.</w:t>
      </w:r>
    </w:p>
    <w:p w14:paraId="5DAB6C7B" w14:textId="77777777" w:rsidR="00CA5986" w:rsidRPr="00B824F6" w:rsidRDefault="00CA5986">
      <w:pPr>
        <w:pStyle w:val="BodyText"/>
        <w:kinsoku w:val="0"/>
        <w:overflowPunct w:val="0"/>
        <w:spacing w:before="3"/>
        <w:rPr>
          <w:sz w:val="22"/>
          <w:szCs w:val="22"/>
        </w:rPr>
      </w:pPr>
    </w:p>
    <w:p w14:paraId="48F33281" w14:textId="5979F66D" w:rsidR="371548FB" w:rsidRPr="00B824F6" w:rsidRDefault="371548FB" w:rsidP="736DEB92">
      <w:pPr>
        <w:pStyle w:val="Heading1"/>
        <w:ind w:left="0"/>
        <w:rPr>
          <w:rFonts w:ascii="Arial Black" w:eastAsia="Arial Black" w:hAnsi="Arial Black" w:cs="Arial Black"/>
          <w:color w:val="000000" w:themeColor="text1"/>
          <w:sz w:val="22"/>
          <w:szCs w:val="22"/>
        </w:rPr>
      </w:pPr>
      <w:r w:rsidRPr="00B824F6">
        <w:rPr>
          <w:rFonts w:ascii="Arial Black" w:eastAsia="Arial Black" w:hAnsi="Arial Black" w:cs="Arial Black"/>
          <w:color w:val="000000" w:themeColor="text1"/>
          <w:sz w:val="22"/>
          <w:szCs w:val="22"/>
        </w:rPr>
        <w:t xml:space="preserve">ARTICLE 2. </w:t>
      </w:r>
      <w:r w:rsidR="7C0FD00E" w:rsidRPr="00B824F6">
        <w:rPr>
          <w:rFonts w:ascii="Arial Black" w:eastAsia="Arial Black" w:hAnsi="Arial Black" w:cs="Arial Black"/>
          <w:color w:val="000000" w:themeColor="text1"/>
          <w:sz w:val="22"/>
          <w:szCs w:val="22"/>
        </w:rPr>
        <w:t>OBJECTIVES</w:t>
      </w:r>
    </w:p>
    <w:p w14:paraId="0CFDEACD" w14:textId="010ED39E" w:rsidR="67480576" w:rsidRPr="00B824F6" w:rsidRDefault="67480576" w:rsidP="67480576">
      <w:pPr>
        <w:tabs>
          <w:tab w:val="left" w:pos="440"/>
        </w:tabs>
      </w:pPr>
    </w:p>
    <w:p w14:paraId="3B036166" w14:textId="77777777" w:rsidR="00CA5986" w:rsidRPr="00B824F6" w:rsidRDefault="00CA5986" w:rsidP="00511BDE">
      <w:pPr>
        <w:pStyle w:val="Heading1"/>
        <w:tabs>
          <w:tab w:val="left" w:pos="440"/>
        </w:tabs>
        <w:kinsoku w:val="0"/>
        <w:overflowPunct w:val="0"/>
        <w:spacing w:before="6"/>
        <w:ind w:left="0"/>
        <w:rPr>
          <w:sz w:val="22"/>
          <w:szCs w:val="22"/>
        </w:rPr>
      </w:pPr>
      <w:r w:rsidRPr="00B824F6">
        <w:rPr>
          <w:rFonts w:ascii="Arial" w:hAnsi="Arial" w:cs="Arial"/>
          <w:b w:val="0"/>
          <w:sz w:val="22"/>
          <w:szCs w:val="22"/>
        </w:rPr>
        <w:t>The objectives of this MOU are as follows:</w:t>
      </w:r>
      <w:r w:rsidR="00F710F1" w:rsidRPr="00B824F6">
        <w:rPr>
          <w:rFonts w:ascii="Arial" w:hAnsi="Arial" w:cs="Arial"/>
          <w:b w:val="0"/>
          <w:sz w:val="22"/>
          <w:szCs w:val="22"/>
        </w:rPr>
        <w:t xml:space="preserve"> </w:t>
      </w:r>
      <w:r w:rsidR="00F710F1" w:rsidRPr="00B824F6">
        <w:rPr>
          <w:rFonts w:ascii="Arial" w:hAnsi="Arial" w:cs="Arial"/>
          <w:i/>
          <w:sz w:val="22"/>
          <w:szCs w:val="22"/>
        </w:rPr>
        <w:t>[Insert objectives]</w:t>
      </w:r>
    </w:p>
    <w:p w14:paraId="02EB378F" w14:textId="77777777" w:rsidR="00CA5986" w:rsidRPr="00B824F6" w:rsidRDefault="00CA5986">
      <w:pPr>
        <w:pStyle w:val="BodyText"/>
        <w:kinsoku w:val="0"/>
        <w:overflowPunct w:val="0"/>
        <w:spacing w:before="10"/>
        <w:rPr>
          <w:sz w:val="22"/>
          <w:szCs w:val="22"/>
        </w:rPr>
      </w:pPr>
    </w:p>
    <w:p w14:paraId="394A7846" w14:textId="056DDC34" w:rsidR="00CA5986" w:rsidRPr="00B824F6" w:rsidRDefault="73C60326" w:rsidP="736DEB92">
      <w:pPr>
        <w:pStyle w:val="Heading1"/>
        <w:ind w:left="0"/>
        <w:rPr>
          <w:rFonts w:ascii="Arial Black" w:hAnsi="Arial Black" w:cs="Arial"/>
          <w:b w:val="0"/>
          <w:bCs w:val="0"/>
          <w:sz w:val="22"/>
          <w:szCs w:val="22"/>
        </w:rPr>
      </w:pPr>
      <w:r w:rsidRPr="00B824F6">
        <w:rPr>
          <w:rFonts w:ascii="Arial Black" w:eastAsia="Arial Black" w:hAnsi="Arial Black" w:cs="Arial Black"/>
          <w:color w:val="000000" w:themeColor="text1"/>
          <w:sz w:val="22"/>
          <w:szCs w:val="22"/>
        </w:rPr>
        <w:t xml:space="preserve">ARTICLE </w:t>
      </w:r>
      <w:r w:rsidR="6E68AAAF" w:rsidRPr="00B824F6">
        <w:rPr>
          <w:rFonts w:ascii="Arial Black" w:eastAsia="Arial Black" w:hAnsi="Arial Black" w:cs="Arial Black"/>
          <w:color w:val="000000" w:themeColor="text1"/>
          <w:sz w:val="22"/>
          <w:szCs w:val="22"/>
        </w:rPr>
        <w:t>3</w:t>
      </w:r>
      <w:r w:rsidRPr="00B824F6">
        <w:rPr>
          <w:rFonts w:ascii="Arial Black" w:eastAsia="Arial Black" w:hAnsi="Arial Black" w:cs="Arial Black"/>
          <w:color w:val="000000" w:themeColor="text1"/>
          <w:sz w:val="22"/>
          <w:szCs w:val="22"/>
        </w:rPr>
        <w:t xml:space="preserve">. </w:t>
      </w:r>
      <w:r w:rsidR="00CA5986" w:rsidRPr="00B824F6">
        <w:rPr>
          <w:rFonts w:ascii="Arial Black" w:hAnsi="Arial Black" w:cs="Arial"/>
          <w:b w:val="0"/>
          <w:bCs w:val="0"/>
          <w:sz w:val="22"/>
          <w:szCs w:val="22"/>
        </w:rPr>
        <w:t>RESPONSIBILITIES OF THE PARTIES</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2"/>
      </w:tblGrid>
      <w:tr w:rsidR="00F710F1" w:rsidRPr="00B824F6" w14:paraId="4C4087F4" w14:textId="77777777" w:rsidTr="00511BDE">
        <w:trPr>
          <w:trHeight w:val="360"/>
        </w:trPr>
        <w:tc>
          <w:tcPr>
            <w:tcW w:w="9328" w:type="dxa"/>
            <w:tcBorders>
              <w:top w:val="nil"/>
              <w:left w:val="nil"/>
              <w:bottom w:val="single" w:sz="4" w:space="0" w:color="auto"/>
              <w:right w:val="nil"/>
            </w:tcBorders>
            <w:shd w:val="clear" w:color="auto" w:fill="auto"/>
            <w:vAlign w:val="bottom"/>
          </w:tcPr>
          <w:p w14:paraId="1CCE206A" w14:textId="77777777" w:rsidR="00B824F6" w:rsidRDefault="00B824F6" w:rsidP="00511BDE">
            <w:pPr>
              <w:pStyle w:val="BodyText"/>
              <w:kinsoku w:val="0"/>
              <w:overflowPunct w:val="0"/>
              <w:rPr>
                <w:rFonts w:ascii="Arial" w:hAnsi="Arial" w:cs="Arial"/>
                <w:b/>
                <w:sz w:val="22"/>
                <w:szCs w:val="22"/>
              </w:rPr>
            </w:pPr>
          </w:p>
          <w:p w14:paraId="63558B35" w14:textId="72395711" w:rsidR="00F710F1" w:rsidRDefault="00B824F6" w:rsidP="00511BDE">
            <w:pPr>
              <w:pStyle w:val="BodyText"/>
              <w:kinsoku w:val="0"/>
              <w:overflowPunct w:val="0"/>
              <w:rPr>
                <w:rFonts w:ascii="Arial" w:hAnsi="Arial" w:cs="Arial"/>
                <w:b/>
                <w:sz w:val="22"/>
                <w:szCs w:val="22"/>
              </w:rPr>
            </w:pPr>
            <w:r>
              <w:rPr>
                <w:rFonts w:ascii="Arial" w:hAnsi="Arial" w:cs="Arial"/>
                <w:b/>
                <w:sz w:val="22"/>
                <w:szCs w:val="22"/>
              </w:rPr>
              <w:t>FAA:</w:t>
            </w:r>
          </w:p>
          <w:p w14:paraId="2A15BC33" w14:textId="235A8964" w:rsidR="00B824F6" w:rsidRPr="00B824F6" w:rsidRDefault="00B824F6" w:rsidP="00511BDE">
            <w:pPr>
              <w:pStyle w:val="BodyText"/>
              <w:kinsoku w:val="0"/>
              <w:overflowPunct w:val="0"/>
              <w:rPr>
                <w:rFonts w:ascii="Arial" w:hAnsi="Arial" w:cs="Arial"/>
                <w:b/>
                <w:sz w:val="22"/>
                <w:szCs w:val="22"/>
              </w:rPr>
            </w:pPr>
          </w:p>
        </w:tc>
      </w:tr>
      <w:tr w:rsidR="00F710F1" w:rsidRPr="00B824F6" w14:paraId="6A05A809" w14:textId="77777777" w:rsidTr="00511BDE">
        <w:trPr>
          <w:trHeight w:val="360"/>
        </w:trPr>
        <w:tc>
          <w:tcPr>
            <w:tcW w:w="9328" w:type="dxa"/>
            <w:tcBorders>
              <w:left w:val="nil"/>
              <w:right w:val="nil"/>
            </w:tcBorders>
            <w:shd w:val="clear" w:color="auto" w:fill="auto"/>
            <w:vAlign w:val="bottom"/>
          </w:tcPr>
          <w:p w14:paraId="5A39BBE3" w14:textId="77777777" w:rsidR="00F710F1" w:rsidRPr="00B824F6" w:rsidRDefault="00F710F1" w:rsidP="001557A2">
            <w:pPr>
              <w:pStyle w:val="BodyText"/>
              <w:kinsoku w:val="0"/>
              <w:overflowPunct w:val="0"/>
              <w:rPr>
                <w:rFonts w:ascii="Arial" w:hAnsi="Arial" w:cs="Arial"/>
                <w:sz w:val="22"/>
                <w:szCs w:val="22"/>
              </w:rPr>
            </w:pPr>
          </w:p>
        </w:tc>
      </w:tr>
      <w:tr w:rsidR="00F710F1" w:rsidRPr="00B824F6" w14:paraId="41C8F396" w14:textId="77777777" w:rsidTr="00511BDE">
        <w:trPr>
          <w:trHeight w:val="360"/>
        </w:trPr>
        <w:tc>
          <w:tcPr>
            <w:tcW w:w="9328" w:type="dxa"/>
            <w:tcBorders>
              <w:left w:val="nil"/>
              <w:right w:val="nil"/>
            </w:tcBorders>
            <w:shd w:val="clear" w:color="auto" w:fill="auto"/>
            <w:vAlign w:val="bottom"/>
          </w:tcPr>
          <w:p w14:paraId="72A3D3EC" w14:textId="77777777" w:rsidR="00F710F1" w:rsidRPr="00B824F6" w:rsidRDefault="00F710F1" w:rsidP="001557A2">
            <w:pPr>
              <w:pStyle w:val="BodyText"/>
              <w:kinsoku w:val="0"/>
              <w:overflowPunct w:val="0"/>
              <w:rPr>
                <w:rFonts w:ascii="Arial" w:hAnsi="Arial" w:cs="Arial"/>
                <w:sz w:val="22"/>
                <w:szCs w:val="22"/>
              </w:rPr>
            </w:pPr>
          </w:p>
        </w:tc>
      </w:tr>
      <w:tr w:rsidR="00F710F1" w:rsidRPr="00B824F6" w14:paraId="0D0B940D" w14:textId="77777777" w:rsidTr="00511BDE">
        <w:trPr>
          <w:trHeight w:val="360"/>
        </w:trPr>
        <w:tc>
          <w:tcPr>
            <w:tcW w:w="9328" w:type="dxa"/>
            <w:tcBorders>
              <w:left w:val="nil"/>
              <w:right w:val="nil"/>
            </w:tcBorders>
            <w:shd w:val="clear" w:color="auto" w:fill="auto"/>
            <w:vAlign w:val="bottom"/>
          </w:tcPr>
          <w:p w14:paraId="0E27B00A" w14:textId="77777777" w:rsidR="00F710F1" w:rsidRPr="00B824F6" w:rsidRDefault="00F710F1" w:rsidP="001557A2">
            <w:pPr>
              <w:pStyle w:val="BodyText"/>
              <w:kinsoku w:val="0"/>
              <w:overflowPunct w:val="0"/>
              <w:rPr>
                <w:rFonts w:ascii="Arial" w:hAnsi="Arial" w:cs="Arial"/>
                <w:sz w:val="22"/>
                <w:szCs w:val="22"/>
              </w:rPr>
            </w:pPr>
          </w:p>
        </w:tc>
      </w:tr>
      <w:tr w:rsidR="00F710F1" w:rsidRPr="00B824F6" w14:paraId="60061E4C" w14:textId="77777777" w:rsidTr="00511BDE">
        <w:trPr>
          <w:trHeight w:val="360"/>
        </w:trPr>
        <w:tc>
          <w:tcPr>
            <w:tcW w:w="9328" w:type="dxa"/>
            <w:tcBorders>
              <w:left w:val="nil"/>
              <w:right w:val="nil"/>
            </w:tcBorders>
            <w:shd w:val="clear" w:color="auto" w:fill="auto"/>
            <w:vAlign w:val="bottom"/>
          </w:tcPr>
          <w:p w14:paraId="44EAFD9C" w14:textId="77777777" w:rsidR="00F710F1" w:rsidRPr="00B824F6" w:rsidRDefault="00F710F1" w:rsidP="001557A2">
            <w:pPr>
              <w:pStyle w:val="BodyText"/>
              <w:kinsoku w:val="0"/>
              <w:overflowPunct w:val="0"/>
              <w:rPr>
                <w:rFonts w:ascii="Arial" w:hAnsi="Arial" w:cs="Arial"/>
                <w:sz w:val="22"/>
                <w:szCs w:val="22"/>
              </w:rPr>
            </w:pPr>
          </w:p>
        </w:tc>
      </w:tr>
      <w:tr w:rsidR="00F710F1" w:rsidRPr="00B824F6" w14:paraId="4B94D5A5" w14:textId="77777777" w:rsidTr="00511BDE">
        <w:trPr>
          <w:trHeight w:val="360"/>
        </w:trPr>
        <w:tc>
          <w:tcPr>
            <w:tcW w:w="9328" w:type="dxa"/>
            <w:tcBorders>
              <w:left w:val="nil"/>
              <w:right w:val="nil"/>
            </w:tcBorders>
            <w:shd w:val="clear" w:color="auto" w:fill="auto"/>
            <w:vAlign w:val="bottom"/>
          </w:tcPr>
          <w:p w14:paraId="3DEEC669" w14:textId="77777777" w:rsidR="00F710F1" w:rsidRPr="00B824F6" w:rsidRDefault="00F710F1" w:rsidP="001557A2">
            <w:pPr>
              <w:pStyle w:val="BodyText"/>
              <w:kinsoku w:val="0"/>
              <w:overflowPunct w:val="0"/>
              <w:rPr>
                <w:rFonts w:ascii="Arial" w:hAnsi="Arial" w:cs="Arial"/>
                <w:sz w:val="22"/>
                <w:szCs w:val="22"/>
                <w:u w:val="single" w:color="000000"/>
              </w:rPr>
            </w:pPr>
          </w:p>
        </w:tc>
      </w:tr>
      <w:tr w:rsidR="00F710F1" w:rsidRPr="00B824F6" w14:paraId="3656B9AB" w14:textId="77777777" w:rsidTr="00511BDE">
        <w:trPr>
          <w:trHeight w:val="360"/>
        </w:trPr>
        <w:tc>
          <w:tcPr>
            <w:tcW w:w="9328" w:type="dxa"/>
            <w:tcBorders>
              <w:left w:val="nil"/>
              <w:right w:val="nil"/>
            </w:tcBorders>
            <w:shd w:val="clear" w:color="auto" w:fill="auto"/>
            <w:vAlign w:val="bottom"/>
          </w:tcPr>
          <w:p w14:paraId="45FB0818" w14:textId="77777777" w:rsidR="00F710F1" w:rsidRPr="00B824F6" w:rsidRDefault="00F710F1" w:rsidP="001557A2">
            <w:pPr>
              <w:pStyle w:val="BodyText"/>
              <w:kinsoku w:val="0"/>
              <w:overflowPunct w:val="0"/>
              <w:rPr>
                <w:rFonts w:ascii="Arial" w:hAnsi="Arial" w:cs="Arial"/>
                <w:sz w:val="22"/>
                <w:szCs w:val="22"/>
              </w:rPr>
            </w:pPr>
          </w:p>
        </w:tc>
      </w:tr>
      <w:tr w:rsidR="00F710F1" w:rsidRPr="00B824F6" w14:paraId="049F31CB" w14:textId="77777777" w:rsidTr="00511BDE">
        <w:trPr>
          <w:trHeight w:val="360"/>
        </w:trPr>
        <w:tc>
          <w:tcPr>
            <w:tcW w:w="9328" w:type="dxa"/>
            <w:tcBorders>
              <w:left w:val="nil"/>
              <w:right w:val="nil"/>
            </w:tcBorders>
            <w:shd w:val="clear" w:color="auto" w:fill="auto"/>
            <w:vAlign w:val="bottom"/>
          </w:tcPr>
          <w:p w14:paraId="53128261" w14:textId="77777777" w:rsidR="00F710F1" w:rsidRPr="00B824F6" w:rsidRDefault="00F710F1" w:rsidP="001557A2">
            <w:pPr>
              <w:pStyle w:val="BodyText"/>
              <w:kinsoku w:val="0"/>
              <w:overflowPunct w:val="0"/>
              <w:rPr>
                <w:rFonts w:ascii="Arial" w:hAnsi="Arial" w:cs="Arial"/>
                <w:sz w:val="22"/>
                <w:szCs w:val="22"/>
              </w:rPr>
            </w:pPr>
          </w:p>
        </w:tc>
      </w:tr>
      <w:tr w:rsidR="00F710F1" w:rsidRPr="00B824F6" w14:paraId="420CF293" w14:textId="77777777" w:rsidTr="00511BDE">
        <w:trPr>
          <w:trHeight w:val="360"/>
        </w:trPr>
        <w:tc>
          <w:tcPr>
            <w:tcW w:w="9328" w:type="dxa"/>
            <w:tcBorders>
              <w:left w:val="nil"/>
              <w:right w:val="nil"/>
            </w:tcBorders>
            <w:shd w:val="clear" w:color="auto" w:fill="auto"/>
            <w:vAlign w:val="bottom"/>
          </w:tcPr>
          <w:p w14:paraId="541A9788" w14:textId="77777777" w:rsidR="00B824F6" w:rsidRDefault="00B824F6" w:rsidP="001557A2">
            <w:pPr>
              <w:pStyle w:val="BodyText"/>
              <w:kinsoku w:val="0"/>
              <w:overflowPunct w:val="0"/>
              <w:rPr>
                <w:rFonts w:ascii="Arial" w:hAnsi="Arial" w:cs="Arial"/>
                <w:b/>
                <w:sz w:val="22"/>
                <w:szCs w:val="22"/>
              </w:rPr>
            </w:pPr>
          </w:p>
          <w:p w14:paraId="66D59C21" w14:textId="6CE919E5" w:rsidR="00F710F1" w:rsidRDefault="00B824F6" w:rsidP="001557A2">
            <w:pPr>
              <w:pStyle w:val="BodyText"/>
              <w:kinsoku w:val="0"/>
              <w:overflowPunct w:val="0"/>
              <w:rPr>
                <w:rFonts w:ascii="Arial" w:hAnsi="Arial" w:cs="Arial"/>
                <w:b/>
                <w:sz w:val="22"/>
                <w:szCs w:val="22"/>
              </w:rPr>
            </w:pPr>
            <w:r>
              <w:rPr>
                <w:rFonts w:ascii="Arial" w:hAnsi="Arial" w:cs="Arial"/>
                <w:b/>
                <w:sz w:val="22"/>
                <w:szCs w:val="22"/>
              </w:rPr>
              <w:t>[INSERT NAME OF PARTY]:</w:t>
            </w:r>
          </w:p>
          <w:p w14:paraId="06712E6B" w14:textId="78581975" w:rsidR="00B824F6" w:rsidRPr="00B824F6" w:rsidRDefault="00B824F6" w:rsidP="001557A2">
            <w:pPr>
              <w:pStyle w:val="BodyText"/>
              <w:kinsoku w:val="0"/>
              <w:overflowPunct w:val="0"/>
              <w:rPr>
                <w:sz w:val="22"/>
                <w:szCs w:val="22"/>
              </w:rPr>
            </w:pPr>
          </w:p>
        </w:tc>
      </w:tr>
      <w:tr w:rsidR="00F710F1" w:rsidRPr="00B824F6" w14:paraId="62486C05" w14:textId="77777777" w:rsidTr="00511BDE">
        <w:trPr>
          <w:trHeight w:val="360"/>
        </w:trPr>
        <w:tc>
          <w:tcPr>
            <w:tcW w:w="9328" w:type="dxa"/>
            <w:tcBorders>
              <w:left w:val="nil"/>
              <w:right w:val="nil"/>
            </w:tcBorders>
            <w:shd w:val="clear" w:color="auto" w:fill="auto"/>
            <w:vAlign w:val="bottom"/>
          </w:tcPr>
          <w:p w14:paraId="4101652C" w14:textId="77777777" w:rsidR="00F710F1" w:rsidRPr="00B824F6" w:rsidRDefault="00F710F1" w:rsidP="001557A2">
            <w:pPr>
              <w:pStyle w:val="BodyText"/>
              <w:kinsoku w:val="0"/>
              <w:overflowPunct w:val="0"/>
              <w:rPr>
                <w:rFonts w:ascii="Arial" w:hAnsi="Arial" w:cs="Arial"/>
                <w:sz w:val="22"/>
                <w:szCs w:val="22"/>
              </w:rPr>
            </w:pPr>
          </w:p>
        </w:tc>
      </w:tr>
      <w:tr w:rsidR="00F710F1" w:rsidRPr="00B824F6" w14:paraId="4B99056E" w14:textId="77777777" w:rsidTr="00511BDE">
        <w:trPr>
          <w:trHeight w:val="360"/>
        </w:trPr>
        <w:tc>
          <w:tcPr>
            <w:tcW w:w="9328" w:type="dxa"/>
            <w:tcBorders>
              <w:left w:val="nil"/>
              <w:right w:val="nil"/>
            </w:tcBorders>
            <w:shd w:val="clear" w:color="auto" w:fill="auto"/>
            <w:vAlign w:val="bottom"/>
          </w:tcPr>
          <w:p w14:paraId="1299C43A" w14:textId="77777777" w:rsidR="00F710F1" w:rsidRPr="00B824F6" w:rsidRDefault="00F710F1" w:rsidP="001557A2">
            <w:pPr>
              <w:pStyle w:val="BodyText"/>
              <w:kinsoku w:val="0"/>
              <w:overflowPunct w:val="0"/>
              <w:rPr>
                <w:rFonts w:ascii="Arial" w:hAnsi="Arial" w:cs="Arial"/>
                <w:sz w:val="22"/>
                <w:szCs w:val="22"/>
              </w:rPr>
            </w:pPr>
          </w:p>
        </w:tc>
      </w:tr>
      <w:tr w:rsidR="00F710F1" w:rsidRPr="00B824F6" w14:paraId="4DDBEF00" w14:textId="77777777" w:rsidTr="00511BDE">
        <w:trPr>
          <w:trHeight w:val="360"/>
        </w:trPr>
        <w:tc>
          <w:tcPr>
            <w:tcW w:w="9328" w:type="dxa"/>
            <w:tcBorders>
              <w:left w:val="nil"/>
              <w:right w:val="nil"/>
            </w:tcBorders>
            <w:shd w:val="clear" w:color="auto" w:fill="auto"/>
            <w:vAlign w:val="bottom"/>
          </w:tcPr>
          <w:p w14:paraId="3461D779" w14:textId="77777777" w:rsidR="00F710F1" w:rsidRPr="00B824F6" w:rsidRDefault="00F710F1" w:rsidP="001557A2">
            <w:pPr>
              <w:pStyle w:val="BodyText"/>
              <w:kinsoku w:val="0"/>
              <w:overflowPunct w:val="0"/>
              <w:rPr>
                <w:rFonts w:ascii="Arial" w:hAnsi="Arial" w:cs="Arial"/>
                <w:sz w:val="22"/>
                <w:szCs w:val="22"/>
              </w:rPr>
            </w:pPr>
          </w:p>
        </w:tc>
      </w:tr>
      <w:tr w:rsidR="00F710F1" w:rsidRPr="00B824F6" w14:paraId="3CF2D8B6" w14:textId="77777777" w:rsidTr="00511BDE">
        <w:trPr>
          <w:trHeight w:val="360"/>
        </w:trPr>
        <w:tc>
          <w:tcPr>
            <w:tcW w:w="9328" w:type="dxa"/>
            <w:tcBorders>
              <w:left w:val="nil"/>
              <w:right w:val="nil"/>
            </w:tcBorders>
            <w:shd w:val="clear" w:color="auto" w:fill="auto"/>
            <w:vAlign w:val="bottom"/>
          </w:tcPr>
          <w:p w14:paraId="0FB78278" w14:textId="77777777" w:rsidR="00F710F1" w:rsidRPr="00B824F6" w:rsidRDefault="00F710F1" w:rsidP="001557A2">
            <w:pPr>
              <w:pStyle w:val="BodyText"/>
              <w:kinsoku w:val="0"/>
              <w:overflowPunct w:val="0"/>
              <w:rPr>
                <w:rFonts w:ascii="Arial" w:hAnsi="Arial" w:cs="Arial"/>
                <w:sz w:val="22"/>
                <w:szCs w:val="22"/>
              </w:rPr>
            </w:pPr>
          </w:p>
        </w:tc>
      </w:tr>
      <w:tr w:rsidR="00F710F1" w:rsidRPr="00B824F6" w14:paraId="1FC39945" w14:textId="77777777" w:rsidTr="00511BDE">
        <w:trPr>
          <w:trHeight w:val="360"/>
        </w:trPr>
        <w:tc>
          <w:tcPr>
            <w:tcW w:w="9328" w:type="dxa"/>
            <w:tcBorders>
              <w:left w:val="nil"/>
              <w:right w:val="nil"/>
            </w:tcBorders>
            <w:shd w:val="clear" w:color="auto" w:fill="auto"/>
            <w:vAlign w:val="bottom"/>
          </w:tcPr>
          <w:p w14:paraId="0562CB0E" w14:textId="77777777" w:rsidR="00F710F1" w:rsidRPr="00B824F6" w:rsidRDefault="00F710F1" w:rsidP="001557A2">
            <w:pPr>
              <w:pStyle w:val="BodyText"/>
              <w:kinsoku w:val="0"/>
              <w:overflowPunct w:val="0"/>
              <w:rPr>
                <w:rFonts w:ascii="Arial" w:hAnsi="Arial" w:cs="Arial"/>
                <w:sz w:val="22"/>
                <w:szCs w:val="22"/>
              </w:rPr>
            </w:pPr>
          </w:p>
        </w:tc>
      </w:tr>
      <w:tr w:rsidR="00511BDE" w:rsidRPr="00B824F6" w14:paraId="34CE0A41" w14:textId="77777777" w:rsidTr="00511BDE">
        <w:trPr>
          <w:trHeight w:val="360"/>
        </w:trPr>
        <w:tc>
          <w:tcPr>
            <w:tcW w:w="9328" w:type="dxa"/>
            <w:tcBorders>
              <w:left w:val="nil"/>
              <w:right w:val="nil"/>
            </w:tcBorders>
            <w:shd w:val="clear" w:color="auto" w:fill="auto"/>
            <w:vAlign w:val="bottom"/>
          </w:tcPr>
          <w:p w14:paraId="62EBF3C5" w14:textId="77777777" w:rsidR="00511BDE" w:rsidRPr="00B824F6" w:rsidRDefault="00511BDE" w:rsidP="001557A2">
            <w:pPr>
              <w:pStyle w:val="BodyText"/>
              <w:kinsoku w:val="0"/>
              <w:overflowPunct w:val="0"/>
              <w:rPr>
                <w:sz w:val="22"/>
                <w:szCs w:val="22"/>
              </w:rPr>
            </w:pPr>
          </w:p>
        </w:tc>
      </w:tr>
    </w:tbl>
    <w:p w14:paraId="6D98A12B" w14:textId="77777777" w:rsidR="00CA5986" w:rsidRPr="00B824F6" w:rsidRDefault="00CA5986">
      <w:pPr>
        <w:pStyle w:val="BodyText"/>
        <w:kinsoku w:val="0"/>
        <w:overflowPunct w:val="0"/>
        <w:spacing w:before="6"/>
        <w:rPr>
          <w:sz w:val="22"/>
          <w:szCs w:val="22"/>
        </w:rPr>
      </w:pPr>
    </w:p>
    <w:p w14:paraId="6CC25542" w14:textId="0E9B15A5" w:rsidR="00CA5986" w:rsidRPr="00B824F6" w:rsidRDefault="30B6C04A" w:rsidP="736DEB92">
      <w:pPr>
        <w:pStyle w:val="Heading1"/>
        <w:ind w:left="0"/>
        <w:rPr>
          <w:rFonts w:ascii="Arial Black" w:hAnsi="Arial Black" w:cs="Arial"/>
          <w:b w:val="0"/>
          <w:bCs w:val="0"/>
          <w:sz w:val="22"/>
          <w:szCs w:val="22"/>
        </w:rPr>
      </w:pPr>
      <w:r w:rsidRPr="00B824F6">
        <w:rPr>
          <w:rFonts w:ascii="Arial Black" w:eastAsia="Arial Black" w:hAnsi="Arial Black" w:cs="Arial Black"/>
          <w:color w:val="000000" w:themeColor="text1"/>
          <w:sz w:val="22"/>
          <w:szCs w:val="22"/>
        </w:rPr>
        <w:t xml:space="preserve">ARTICLE 4. </w:t>
      </w:r>
      <w:r w:rsidR="00CA5986" w:rsidRPr="00B824F6">
        <w:rPr>
          <w:rFonts w:ascii="Arial Black" w:hAnsi="Arial Black" w:cs="Arial"/>
          <w:b w:val="0"/>
          <w:bCs w:val="0"/>
          <w:sz w:val="22"/>
          <w:szCs w:val="22"/>
        </w:rPr>
        <w:t>FUNDING</w:t>
      </w:r>
    </w:p>
    <w:p w14:paraId="2ED4E259" w14:textId="77777777" w:rsidR="00CA5986" w:rsidRPr="00B824F6" w:rsidRDefault="00F710F1" w:rsidP="00511BDE">
      <w:pPr>
        <w:pStyle w:val="Heading1"/>
        <w:tabs>
          <w:tab w:val="left" w:pos="440"/>
        </w:tabs>
        <w:kinsoku w:val="0"/>
        <w:overflowPunct w:val="0"/>
        <w:spacing w:before="6"/>
        <w:ind w:left="0"/>
        <w:rPr>
          <w:rFonts w:ascii="Arial" w:hAnsi="Arial" w:cs="Arial"/>
          <w:b w:val="0"/>
          <w:sz w:val="22"/>
          <w:szCs w:val="22"/>
        </w:rPr>
      </w:pPr>
      <w:r w:rsidRPr="00B824F6">
        <w:rPr>
          <w:rFonts w:ascii="Arial" w:hAnsi="Arial" w:cs="Arial"/>
          <w:b w:val="0"/>
          <w:sz w:val="22"/>
          <w:szCs w:val="22"/>
        </w:rPr>
        <w:t>N</w:t>
      </w:r>
      <w:r w:rsidR="00CA5986" w:rsidRPr="00B824F6">
        <w:rPr>
          <w:rFonts w:ascii="Arial" w:hAnsi="Arial" w:cs="Arial"/>
          <w:b w:val="0"/>
          <w:sz w:val="22"/>
          <w:szCs w:val="22"/>
        </w:rPr>
        <w:t>o funds are obligated under this MOU. Each party shall bear the full cost it incurs in performing, managing, and administering its responsibilities under this MOU.</w:t>
      </w:r>
    </w:p>
    <w:p w14:paraId="2946DB82" w14:textId="77777777" w:rsidR="00CA5986" w:rsidRPr="00B824F6" w:rsidRDefault="00CA5986">
      <w:pPr>
        <w:pStyle w:val="BodyText"/>
        <w:kinsoku w:val="0"/>
        <w:overflowPunct w:val="0"/>
        <w:spacing w:before="4"/>
        <w:rPr>
          <w:sz w:val="22"/>
          <w:szCs w:val="22"/>
        </w:rPr>
      </w:pPr>
    </w:p>
    <w:p w14:paraId="47EBA358" w14:textId="0E38AABE" w:rsidR="00CA5986" w:rsidRPr="00B824F6" w:rsidRDefault="0808DFF4" w:rsidP="736DEB92">
      <w:pPr>
        <w:pStyle w:val="Heading1"/>
        <w:tabs>
          <w:tab w:val="left" w:pos="440"/>
        </w:tabs>
        <w:spacing w:before="6"/>
        <w:ind w:left="0"/>
        <w:rPr>
          <w:rFonts w:ascii="Arial Black" w:hAnsi="Arial Black" w:cs="Arial"/>
          <w:b w:val="0"/>
          <w:bCs w:val="0"/>
          <w:sz w:val="22"/>
          <w:szCs w:val="22"/>
        </w:rPr>
      </w:pPr>
      <w:r w:rsidRPr="00B824F6">
        <w:rPr>
          <w:rFonts w:ascii="Arial Black" w:eastAsia="Arial Black" w:hAnsi="Arial Black" w:cs="Arial Black"/>
          <w:color w:val="000000" w:themeColor="text1"/>
          <w:sz w:val="22"/>
          <w:szCs w:val="22"/>
        </w:rPr>
        <w:t>ARTICLE 5.</w:t>
      </w:r>
      <w:r w:rsidRPr="00B824F6">
        <w:rPr>
          <w:rFonts w:ascii="Arial Black" w:hAnsi="Arial Black" w:cs="Arial"/>
          <w:b w:val="0"/>
          <w:bCs w:val="0"/>
          <w:sz w:val="22"/>
          <w:szCs w:val="22"/>
        </w:rPr>
        <w:t xml:space="preserve"> </w:t>
      </w:r>
      <w:r w:rsidR="00CA5986" w:rsidRPr="00B824F6">
        <w:rPr>
          <w:rFonts w:ascii="Arial Black" w:hAnsi="Arial Black" w:cs="Arial"/>
          <w:b w:val="0"/>
          <w:bCs w:val="0"/>
          <w:sz w:val="22"/>
          <w:szCs w:val="22"/>
        </w:rPr>
        <w:t>WARRANTIES</w:t>
      </w:r>
    </w:p>
    <w:p w14:paraId="71E98ACF" w14:textId="77777777" w:rsidR="00CA5986" w:rsidRPr="00B824F6" w:rsidRDefault="00CA5986" w:rsidP="00511BDE">
      <w:pPr>
        <w:pStyle w:val="Heading1"/>
        <w:tabs>
          <w:tab w:val="left" w:pos="440"/>
        </w:tabs>
        <w:kinsoku w:val="0"/>
        <w:overflowPunct w:val="0"/>
        <w:spacing w:before="6"/>
        <w:ind w:left="0"/>
        <w:rPr>
          <w:rFonts w:ascii="Arial" w:hAnsi="Arial" w:cs="Arial"/>
          <w:b w:val="0"/>
          <w:sz w:val="22"/>
          <w:szCs w:val="22"/>
        </w:rPr>
      </w:pPr>
      <w:r w:rsidRPr="00B824F6">
        <w:rPr>
          <w:rFonts w:ascii="Arial" w:hAnsi="Arial" w:cs="Arial"/>
          <w:b w:val="0"/>
          <w:sz w:val="22"/>
          <w:szCs w:val="22"/>
        </w:rPr>
        <w:t>Neither the FAA nor</w:t>
      </w:r>
      <w:r w:rsidRPr="00B824F6">
        <w:rPr>
          <w:rFonts w:ascii="Arial Black" w:hAnsi="Arial Black"/>
          <w:b w:val="0"/>
          <w:sz w:val="22"/>
          <w:szCs w:val="22"/>
        </w:rPr>
        <w:t xml:space="preserve"> </w:t>
      </w:r>
      <w:r w:rsidRPr="00B824F6">
        <w:rPr>
          <w:rFonts w:ascii="Arial" w:hAnsi="Arial" w:cs="Arial"/>
          <w:i/>
          <w:sz w:val="22"/>
          <w:szCs w:val="22"/>
        </w:rPr>
        <w:t xml:space="preserve">[Insert name of other party] </w:t>
      </w:r>
      <w:r w:rsidRPr="00B824F6">
        <w:rPr>
          <w:rFonts w:ascii="Arial" w:hAnsi="Arial" w:cs="Arial"/>
          <w:b w:val="0"/>
          <w:sz w:val="22"/>
          <w:szCs w:val="22"/>
        </w:rPr>
        <w:t>makes any express or implied warranty as to any matter arising under this MOU.</w:t>
      </w:r>
    </w:p>
    <w:p w14:paraId="5997CC1D" w14:textId="77777777" w:rsidR="00CA5986" w:rsidRPr="00B824F6" w:rsidRDefault="00CA5986">
      <w:pPr>
        <w:pStyle w:val="BodyText"/>
        <w:kinsoku w:val="0"/>
        <w:overflowPunct w:val="0"/>
        <w:spacing w:before="6"/>
        <w:rPr>
          <w:sz w:val="22"/>
          <w:szCs w:val="22"/>
        </w:rPr>
      </w:pPr>
    </w:p>
    <w:p w14:paraId="2D306326" w14:textId="64C6AED4" w:rsidR="00CA5986" w:rsidRPr="00B824F6" w:rsidRDefault="2D0D8FE1" w:rsidP="736DEB92">
      <w:pPr>
        <w:pStyle w:val="Heading1"/>
        <w:tabs>
          <w:tab w:val="left" w:pos="440"/>
        </w:tabs>
        <w:spacing w:before="6"/>
        <w:ind w:left="0"/>
        <w:rPr>
          <w:rFonts w:ascii="Arial Black" w:hAnsi="Arial Black" w:cs="Arial"/>
          <w:b w:val="0"/>
          <w:bCs w:val="0"/>
          <w:sz w:val="22"/>
          <w:szCs w:val="22"/>
        </w:rPr>
      </w:pPr>
      <w:r w:rsidRPr="00B824F6">
        <w:rPr>
          <w:rFonts w:ascii="Arial Black" w:eastAsia="Arial Black" w:hAnsi="Arial Black" w:cs="Arial Black"/>
          <w:color w:val="000000" w:themeColor="text1"/>
          <w:sz w:val="22"/>
          <w:szCs w:val="22"/>
        </w:rPr>
        <w:t>ARTICLE 6.</w:t>
      </w:r>
      <w:r w:rsidRPr="00B824F6">
        <w:rPr>
          <w:rFonts w:ascii="Arial Black" w:hAnsi="Arial Black" w:cs="Arial"/>
          <w:b w:val="0"/>
          <w:bCs w:val="0"/>
          <w:sz w:val="22"/>
          <w:szCs w:val="22"/>
        </w:rPr>
        <w:t xml:space="preserve"> </w:t>
      </w:r>
      <w:r w:rsidR="00CA5986" w:rsidRPr="00B824F6">
        <w:rPr>
          <w:rFonts w:ascii="Arial Black" w:hAnsi="Arial Black" w:cs="Arial"/>
          <w:b w:val="0"/>
          <w:bCs w:val="0"/>
          <w:sz w:val="22"/>
          <w:szCs w:val="22"/>
        </w:rPr>
        <w:t>PROTECTION OF CONFIDENTIAL/PRIVILEGED INFORMATION</w:t>
      </w:r>
    </w:p>
    <w:p w14:paraId="0177D4F9" w14:textId="77777777" w:rsidR="00CA5986" w:rsidRPr="00B824F6" w:rsidRDefault="00CA5986" w:rsidP="00511BDE">
      <w:pPr>
        <w:pStyle w:val="Heading1"/>
        <w:tabs>
          <w:tab w:val="left" w:pos="440"/>
        </w:tabs>
        <w:kinsoku w:val="0"/>
        <w:overflowPunct w:val="0"/>
        <w:spacing w:before="6"/>
        <w:ind w:left="0"/>
        <w:jc w:val="both"/>
        <w:rPr>
          <w:rFonts w:ascii="Arial" w:hAnsi="Arial" w:cs="Arial"/>
          <w:b w:val="0"/>
          <w:sz w:val="22"/>
          <w:szCs w:val="22"/>
        </w:rPr>
      </w:pPr>
      <w:r w:rsidRPr="00B824F6">
        <w:rPr>
          <w:rFonts w:ascii="Arial" w:hAnsi="Arial" w:cs="Arial"/>
          <w:b w:val="0"/>
          <w:sz w:val="22"/>
          <w:szCs w:val="22"/>
        </w:rPr>
        <w:t>Each party shall take appropriate measures to protect proprietary, privileged or otherwise confidential information obtained as a result of its activities under this MOU.</w:t>
      </w:r>
    </w:p>
    <w:p w14:paraId="110FFD37" w14:textId="77777777" w:rsidR="00CA5986" w:rsidRPr="00B824F6" w:rsidRDefault="00CA5986">
      <w:pPr>
        <w:pStyle w:val="BodyText"/>
        <w:kinsoku w:val="0"/>
        <w:overflowPunct w:val="0"/>
        <w:spacing w:before="2"/>
        <w:rPr>
          <w:sz w:val="22"/>
          <w:szCs w:val="22"/>
        </w:rPr>
      </w:pPr>
    </w:p>
    <w:p w14:paraId="3076922F" w14:textId="342F9BE3" w:rsidR="00CA5986" w:rsidRPr="00B824F6" w:rsidRDefault="45275A1A" w:rsidP="736DEB92">
      <w:pPr>
        <w:pStyle w:val="Heading1"/>
        <w:tabs>
          <w:tab w:val="left" w:pos="440"/>
        </w:tabs>
        <w:spacing w:before="6"/>
        <w:ind w:left="0"/>
        <w:rPr>
          <w:rFonts w:ascii="Arial" w:hAnsi="Arial" w:cs="Arial"/>
          <w:sz w:val="22"/>
          <w:szCs w:val="22"/>
        </w:rPr>
      </w:pPr>
      <w:r w:rsidRPr="00B824F6">
        <w:rPr>
          <w:rFonts w:ascii="Arial Black" w:eastAsia="Arial Black" w:hAnsi="Arial Black" w:cs="Arial Black"/>
          <w:color w:val="000000" w:themeColor="text1"/>
          <w:sz w:val="22"/>
          <w:szCs w:val="22"/>
        </w:rPr>
        <w:t>ARTICLE 7.</w:t>
      </w:r>
      <w:r w:rsidRPr="00B824F6">
        <w:rPr>
          <w:rFonts w:ascii="Arial Black" w:hAnsi="Arial Black" w:cs="Arial"/>
          <w:b w:val="0"/>
          <w:bCs w:val="0"/>
          <w:sz w:val="22"/>
          <w:szCs w:val="22"/>
        </w:rPr>
        <w:t xml:space="preserve"> </w:t>
      </w:r>
      <w:r w:rsidR="00CA5986" w:rsidRPr="00B824F6">
        <w:rPr>
          <w:rFonts w:ascii="Arial Black" w:hAnsi="Arial Black" w:cs="Arial"/>
          <w:b w:val="0"/>
          <w:bCs w:val="0"/>
          <w:sz w:val="22"/>
          <w:szCs w:val="22"/>
        </w:rPr>
        <w:t>CONSTRUCTION</w:t>
      </w:r>
    </w:p>
    <w:p w14:paraId="4423AF8D" w14:textId="77777777" w:rsidR="00B824F6" w:rsidRPr="00B824F6" w:rsidRDefault="00CA5986" w:rsidP="00B824F6">
      <w:pPr>
        <w:pStyle w:val="Heading1"/>
        <w:tabs>
          <w:tab w:val="left" w:pos="440"/>
        </w:tabs>
        <w:kinsoku w:val="0"/>
        <w:overflowPunct w:val="0"/>
        <w:spacing w:before="6"/>
        <w:ind w:left="0"/>
        <w:jc w:val="both"/>
        <w:rPr>
          <w:rFonts w:ascii="Arial" w:hAnsi="Arial" w:cs="Arial"/>
          <w:b w:val="0"/>
          <w:sz w:val="22"/>
          <w:szCs w:val="22"/>
        </w:rPr>
      </w:pPr>
      <w:r w:rsidRPr="00B824F6">
        <w:rPr>
          <w:rFonts w:ascii="Arial" w:hAnsi="Arial" w:cs="Arial"/>
          <w:b w:val="0"/>
          <w:sz w:val="22"/>
          <w:szCs w:val="22"/>
        </w:rPr>
        <w:t>The parties understand and agree that this Memorandum of Understanding does not confer any legal rights, duties or obligations on either party and is not subject to dispute in any forum.</w:t>
      </w:r>
      <w:r w:rsidR="00F710F1" w:rsidRPr="00B824F6">
        <w:rPr>
          <w:rFonts w:ascii="Arial" w:hAnsi="Arial" w:cs="Arial"/>
          <w:b w:val="0"/>
          <w:sz w:val="22"/>
          <w:szCs w:val="22"/>
        </w:rPr>
        <w:t xml:space="preserve"> Neither party is authorized or empowered to act on behalf of the other with regard to any matter, nor</w:t>
      </w:r>
      <w:r w:rsidRPr="00B824F6">
        <w:rPr>
          <w:rFonts w:ascii="Arial" w:hAnsi="Arial" w:cs="Arial"/>
          <w:b w:val="0"/>
          <w:sz w:val="22"/>
          <w:szCs w:val="22"/>
        </w:rPr>
        <w:t xml:space="preserve"> </w:t>
      </w:r>
      <w:r w:rsidR="00F710F1" w:rsidRPr="00B824F6">
        <w:rPr>
          <w:rFonts w:ascii="Arial" w:hAnsi="Arial" w:cs="Arial"/>
          <w:b w:val="0"/>
          <w:sz w:val="22"/>
          <w:szCs w:val="22"/>
        </w:rPr>
        <w:t>shall neither party</w:t>
      </w:r>
      <w:r w:rsidRPr="00B824F6">
        <w:rPr>
          <w:rFonts w:ascii="Arial" w:hAnsi="Arial" w:cs="Arial"/>
          <w:b w:val="0"/>
          <w:sz w:val="22"/>
          <w:szCs w:val="22"/>
        </w:rPr>
        <w:t xml:space="preserve"> be bound by the acts or conduct of the other in connection with any activity under this MOU. This provision shall survive termination of this MOU.</w:t>
      </w:r>
    </w:p>
    <w:p w14:paraId="13B8061F" w14:textId="77777777" w:rsidR="00B824F6" w:rsidRPr="00B824F6" w:rsidRDefault="00B824F6" w:rsidP="00B824F6">
      <w:pPr>
        <w:pStyle w:val="Heading1"/>
        <w:tabs>
          <w:tab w:val="left" w:pos="440"/>
        </w:tabs>
        <w:kinsoku w:val="0"/>
        <w:overflowPunct w:val="0"/>
        <w:spacing w:before="6"/>
        <w:ind w:left="0"/>
        <w:jc w:val="both"/>
        <w:rPr>
          <w:rFonts w:ascii="Arial" w:hAnsi="Arial" w:cs="Arial"/>
          <w:b w:val="0"/>
          <w:sz w:val="22"/>
          <w:szCs w:val="22"/>
        </w:rPr>
      </w:pPr>
    </w:p>
    <w:p w14:paraId="3ACFBBA0" w14:textId="008921AC" w:rsidR="00CA5986" w:rsidRPr="00B824F6" w:rsidRDefault="33742645" w:rsidP="00B824F6">
      <w:pPr>
        <w:pStyle w:val="Heading1"/>
        <w:tabs>
          <w:tab w:val="left" w:pos="440"/>
        </w:tabs>
        <w:kinsoku w:val="0"/>
        <w:overflowPunct w:val="0"/>
        <w:spacing w:before="6"/>
        <w:ind w:left="0"/>
        <w:jc w:val="both"/>
        <w:rPr>
          <w:rFonts w:ascii="Arial Black" w:hAnsi="Arial Black" w:cs="Arial"/>
          <w:b w:val="0"/>
          <w:bCs w:val="0"/>
          <w:sz w:val="22"/>
          <w:szCs w:val="22"/>
        </w:rPr>
      </w:pPr>
      <w:r w:rsidRPr="00B824F6">
        <w:rPr>
          <w:rFonts w:ascii="Arial Black" w:eastAsia="Arial Black" w:hAnsi="Arial Black" w:cs="Arial Black"/>
          <w:color w:val="000000" w:themeColor="text1"/>
          <w:sz w:val="22"/>
          <w:szCs w:val="22"/>
        </w:rPr>
        <w:t>ARTICLE 8.</w:t>
      </w:r>
      <w:r w:rsidRPr="00B824F6">
        <w:rPr>
          <w:rFonts w:ascii="Arial Black" w:hAnsi="Arial Black" w:cs="Arial"/>
          <w:b w:val="0"/>
          <w:bCs w:val="0"/>
          <w:sz w:val="22"/>
          <w:szCs w:val="22"/>
        </w:rPr>
        <w:t xml:space="preserve"> </w:t>
      </w:r>
      <w:r w:rsidR="00CA5986" w:rsidRPr="00B824F6">
        <w:rPr>
          <w:rFonts w:ascii="Arial Black" w:hAnsi="Arial Black" w:cs="Arial"/>
          <w:b w:val="0"/>
          <w:bCs w:val="0"/>
          <w:sz w:val="22"/>
          <w:szCs w:val="22"/>
        </w:rPr>
        <w:t>EFFECTIVE DATE/TERM/TERMINATION</w:t>
      </w:r>
    </w:p>
    <w:p w14:paraId="7D8A2C07" w14:textId="77777777" w:rsidR="00CA5986" w:rsidRPr="00B824F6" w:rsidRDefault="00CA5986" w:rsidP="00511BDE">
      <w:pPr>
        <w:pStyle w:val="BodyText"/>
        <w:kinsoku w:val="0"/>
        <w:overflowPunct w:val="0"/>
        <w:rPr>
          <w:rFonts w:ascii="Arial" w:hAnsi="Arial" w:cs="Arial"/>
          <w:sz w:val="22"/>
          <w:szCs w:val="22"/>
        </w:rPr>
      </w:pPr>
      <w:r w:rsidRPr="00B824F6">
        <w:rPr>
          <w:rFonts w:ascii="Arial" w:hAnsi="Arial" w:cs="Arial"/>
          <w:sz w:val="22"/>
          <w:szCs w:val="22"/>
        </w:rPr>
        <w:t>This MOU shall be effective on the date of the last signature of the parties and shall remain in force until terminated by mutual agreement or unilaterally by either party upon 30 days’</w:t>
      </w:r>
      <w:r w:rsidRPr="00B824F6">
        <w:rPr>
          <w:rFonts w:ascii="Arial" w:hAnsi="Arial" w:cs="Arial"/>
          <w:spacing w:val="-31"/>
          <w:sz w:val="22"/>
          <w:szCs w:val="22"/>
        </w:rPr>
        <w:t xml:space="preserve"> </w:t>
      </w:r>
      <w:r w:rsidRPr="00B824F6">
        <w:rPr>
          <w:rFonts w:ascii="Arial" w:hAnsi="Arial" w:cs="Arial"/>
          <w:sz w:val="22"/>
          <w:szCs w:val="22"/>
        </w:rPr>
        <w:t>notice to the other</w:t>
      </w:r>
      <w:r w:rsidRPr="00B824F6">
        <w:rPr>
          <w:rFonts w:ascii="Arial" w:hAnsi="Arial" w:cs="Arial"/>
          <w:spacing w:val="-2"/>
          <w:sz w:val="22"/>
          <w:szCs w:val="22"/>
        </w:rPr>
        <w:t xml:space="preserve"> </w:t>
      </w:r>
      <w:r w:rsidRPr="00B824F6">
        <w:rPr>
          <w:rFonts w:ascii="Arial" w:hAnsi="Arial" w:cs="Arial"/>
          <w:sz w:val="22"/>
          <w:szCs w:val="22"/>
        </w:rPr>
        <w:t>party.</w:t>
      </w:r>
    </w:p>
    <w:p w14:paraId="3FE9F23F" w14:textId="77777777" w:rsidR="00CA5986" w:rsidRPr="00B824F6" w:rsidRDefault="00CA5986" w:rsidP="00511BDE">
      <w:pPr>
        <w:pStyle w:val="Heading1"/>
        <w:tabs>
          <w:tab w:val="left" w:pos="440"/>
        </w:tabs>
        <w:kinsoku w:val="0"/>
        <w:overflowPunct w:val="0"/>
        <w:spacing w:before="6"/>
        <w:ind w:left="198" w:hanging="90"/>
        <w:rPr>
          <w:rFonts w:ascii="Arial Black" w:hAnsi="Arial Black"/>
          <w:b w:val="0"/>
          <w:sz w:val="22"/>
          <w:szCs w:val="22"/>
        </w:rPr>
      </w:pPr>
    </w:p>
    <w:p w14:paraId="0FB00C8A" w14:textId="37033AC8" w:rsidR="00CA5986" w:rsidRPr="00B824F6" w:rsidRDefault="70233716" w:rsidP="736DEB92">
      <w:pPr>
        <w:pStyle w:val="Heading1"/>
        <w:tabs>
          <w:tab w:val="left" w:pos="440"/>
        </w:tabs>
        <w:spacing w:before="6"/>
        <w:ind w:left="0"/>
        <w:rPr>
          <w:rFonts w:ascii="Arial Black" w:hAnsi="Arial Black" w:cs="Arial"/>
          <w:b w:val="0"/>
          <w:bCs w:val="0"/>
          <w:sz w:val="22"/>
          <w:szCs w:val="22"/>
        </w:rPr>
      </w:pPr>
      <w:r w:rsidRPr="00B824F6">
        <w:rPr>
          <w:rFonts w:ascii="Arial Black" w:eastAsia="Arial Black" w:hAnsi="Arial Black" w:cs="Arial Black"/>
          <w:color w:val="000000" w:themeColor="text1"/>
          <w:sz w:val="22"/>
          <w:szCs w:val="22"/>
        </w:rPr>
        <w:t>ARTICLE 9.</w:t>
      </w:r>
      <w:r w:rsidRPr="00B824F6">
        <w:rPr>
          <w:rFonts w:ascii="Arial Black" w:hAnsi="Arial Black" w:cs="Arial"/>
          <w:b w:val="0"/>
          <w:bCs w:val="0"/>
          <w:sz w:val="22"/>
          <w:szCs w:val="22"/>
        </w:rPr>
        <w:t xml:space="preserve"> </w:t>
      </w:r>
      <w:r w:rsidR="00CA5986" w:rsidRPr="00B824F6">
        <w:rPr>
          <w:rFonts w:ascii="Arial Black" w:hAnsi="Arial Black" w:cs="Arial"/>
          <w:b w:val="0"/>
          <w:bCs w:val="0"/>
          <w:sz w:val="22"/>
          <w:szCs w:val="22"/>
        </w:rPr>
        <w:t>AUTHORITY</w:t>
      </w:r>
    </w:p>
    <w:p w14:paraId="6B6FE0A6" w14:textId="77777777" w:rsidR="00CA5986" w:rsidRPr="00B824F6" w:rsidRDefault="00CA5986" w:rsidP="00511BDE">
      <w:pPr>
        <w:pStyle w:val="BodyText"/>
        <w:kinsoku w:val="0"/>
        <w:overflowPunct w:val="0"/>
        <w:rPr>
          <w:rFonts w:ascii="Arial" w:hAnsi="Arial" w:cs="Arial"/>
          <w:sz w:val="22"/>
          <w:szCs w:val="22"/>
        </w:rPr>
      </w:pPr>
      <w:r w:rsidRPr="00B824F6">
        <w:rPr>
          <w:rFonts w:ascii="Arial" w:hAnsi="Arial" w:cs="Arial"/>
          <w:sz w:val="22"/>
          <w:szCs w:val="22"/>
        </w:rPr>
        <w:t>The authority for this MOU is 49 U.S.C. 106 (f</w:t>
      </w:r>
      <w:proofErr w:type="gramStart"/>
      <w:r w:rsidRPr="00B824F6">
        <w:rPr>
          <w:rFonts w:ascii="Arial" w:hAnsi="Arial" w:cs="Arial"/>
          <w:sz w:val="22"/>
          <w:szCs w:val="22"/>
        </w:rPr>
        <w:t>)(</w:t>
      </w:r>
      <w:proofErr w:type="gramEnd"/>
      <w:r w:rsidRPr="00B824F6">
        <w:rPr>
          <w:rFonts w:ascii="Arial" w:hAnsi="Arial" w:cs="Arial"/>
          <w:sz w:val="22"/>
          <w:szCs w:val="22"/>
        </w:rPr>
        <w:t>2)(A) and 106(l) and (m).</w:t>
      </w:r>
    </w:p>
    <w:p w14:paraId="1F72F646" w14:textId="77777777" w:rsidR="00F710F1" w:rsidRPr="00511BDE" w:rsidRDefault="00F710F1" w:rsidP="00F710F1">
      <w:pPr>
        <w:pStyle w:val="BodyText"/>
        <w:kinsoku w:val="0"/>
        <w:overflowPunct w:val="0"/>
        <w:spacing w:before="4"/>
        <w:rPr>
          <w:rFonts w:ascii="Arial Black" w:hAnsi="Arial Black" w:cs="Arial"/>
          <w:sz w:val="18"/>
          <w:szCs w:val="18"/>
        </w:rPr>
      </w:pPr>
    </w:p>
    <w:p w14:paraId="59C25440" w14:textId="1A70279F" w:rsidR="00511BDE" w:rsidRPr="00B824F6" w:rsidRDefault="00B824F6" w:rsidP="00B824F6">
      <w:pPr>
        <w:pStyle w:val="BodyText"/>
        <w:kinsoku w:val="0"/>
        <w:overflowPunct w:val="0"/>
        <w:rPr>
          <w:rFonts w:ascii="Arial Black" w:hAnsi="Arial Black" w:cs="Arial"/>
          <w:sz w:val="22"/>
          <w:szCs w:val="22"/>
        </w:rPr>
      </w:pPr>
      <w:r w:rsidRPr="00B824F6">
        <w:rPr>
          <w:rFonts w:ascii="Arial Black" w:hAnsi="Arial Black" w:cs="Arial"/>
          <w:sz w:val="22"/>
          <w:szCs w:val="22"/>
        </w:rPr>
        <w:t>[INSERT NAME OF PARTY]:</w:t>
      </w:r>
      <w:r w:rsidR="00511BDE" w:rsidRPr="00B824F6">
        <w:rPr>
          <w:rFonts w:ascii="Arial Black" w:hAnsi="Arial Black" w:cs="Arial"/>
          <w:sz w:val="22"/>
          <w:szCs w:val="22"/>
        </w:rPr>
        <w:tab/>
      </w:r>
      <w:r>
        <w:rPr>
          <w:rFonts w:ascii="Arial Black" w:hAnsi="Arial Black" w:cs="Arial"/>
          <w:sz w:val="22"/>
          <w:szCs w:val="22"/>
        </w:rPr>
        <w:tab/>
      </w:r>
      <w:r w:rsidRPr="00B824F6">
        <w:rPr>
          <w:rFonts w:ascii="Arial Black" w:hAnsi="Arial Black" w:cs="Arial"/>
          <w:sz w:val="22"/>
          <w:szCs w:val="22"/>
        </w:rPr>
        <w:t>FEDERAL</w:t>
      </w:r>
      <w:r w:rsidRPr="00B824F6">
        <w:rPr>
          <w:rFonts w:ascii="Arial Black" w:hAnsi="Arial Black" w:cs="Arial"/>
          <w:spacing w:val="-2"/>
          <w:sz w:val="22"/>
          <w:szCs w:val="22"/>
        </w:rPr>
        <w:t xml:space="preserve"> </w:t>
      </w:r>
      <w:r w:rsidRPr="00B824F6">
        <w:rPr>
          <w:rFonts w:ascii="Arial Black" w:hAnsi="Arial Black" w:cs="Arial"/>
          <w:sz w:val="22"/>
          <w:szCs w:val="22"/>
        </w:rPr>
        <w:t>AVIATION</w:t>
      </w:r>
      <w:r w:rsidRPr="00B824F6">
        <w:rPr>
          <w:rFonts w:ascii="Arial Black" w:hAnsi="Arial Black" w:cs="Arial"/>
          <w:spacing w:val="-3"/>
          <w:sz w:val="22"/>
          <w:szCs w:val="22"/>
        </w:rPr>
        <w:t xml:space="preserve"> </w:t>
      </w:r>
      <w:r w:rsidRPr="00B824F6">
        <w:rPr>
          <w:rFonts w:ascii="Arial Black" w:hAnsi="Arial Black" w:cs="Arial"/>
          <w:sz w:val="22"/>
          <w:szCs w:val="22"/>
        </w:rPr>
        <w:t>ADMINISTRATION</w:t>
      </w:r>
    </w:p>
    <w:p w14:paraId="08CE6F91" w14:textId="77777777" w:rsidR="00511BDE" w:rsidRPr="00A53ADE" w:rsidRDefault="00511BDE" w:rsidP="00511BDE">
      <w:pPr>
        <w:pStyle w:val="BodyText"/>
        <w:spacing w:before="5"/>
        <w:rPr>
          <w:rFonts w:ascii="Arial" w:hAnsi="Arial" w:cs="Arial"/>
          <w:sz w:val="18"/>
          <w:szCs w:val="18"/>
        </w:rPr>
      </w:pPr>
    </w:p>
    <w:p w14:paraId="2BE1CC54" w14:textId="5074D55F" w:rsidR="00511BDE" w:rsidRPr="00B824F6" w:rsidRDefault="00511BDE" w:rsidP="00511BDE">
      <w:pPr>
        <w:pStyle w:val="BodyText"/>
        <w:tabs>
          <w:tab w:val="left" w:pos="3574"/>
          <w:tab w:val="left" w:pos="4059"/>
          <w:tab w:val="left" w:pos="7214"/>
        </w:tabs>
        <w:spacing w:before="90"/>
        <w:ind w:firstLine="90"/>
        <w:rPr>
          <w:rFonts w:ascii="Arial" w:hAnsi="Arial" w:cs="Arial"/>
          <w:sz w:val="22"/>
          <w:szCs w:val="22"/>
        </w:rPr>
      </w:pPr>
      <w:r w:rsidRPr="00B824F6">
        <w:rPr>
          <w:rFonts w:ascii="Arial" w:hAnsi="Arial" w:cs="Arial"/>
          <w:sz w:val="22"/>
          <w:szCs w:val="22"/>
        </w:rPr>
        <w:t>By:</w:t>
      </w:r>
      <w:r w:rsidRPr="00B824F6">
        <w:rPr>
          <w:rFonts w:ascii="Arial" w:hAnsi="Arial" w:cs="Arial"/>
          <w:sz w:val="22"/>
          <w:szCs w:val="22"/>
          <w:u w:val="single"/>
        </w:rPr>
        <w:tab/>
      </w:r>
      <w:r w:rsidRPr="00B824F6">
        <w:rPr>
          <w:rFonts w:ascii="Arial" w:hAnsi="Arial" w:cs="Arial"/>
          <w:sz w:val="22"/>
          <w:szCs w:val="22"/>
        </w:rPr>
        <w:tab/>
        <w:t xml:space="preserve">By: </w:t>
      </w:r>
      <w:r w:rsidRPr="00B824F6">
        <w:rPr>
          <w:rFonts w:ascii="Arial" w:hAnsi="Arial" w:cs="Arial"/>
          <w:sz w:val="22"/>
          <w:szCs w:val="22"/>
          <w:u w:val="single"/>
        </w:rPr>
        <w:t xml:space="preserve"> </w:t>
      </w:r>
      <w:r w:rsidRPr="00B824F6">
        <w:rPr>
          <w:rFonts w:ascii="Arial" w:hAnsi="Arial" w:cs="Arial"/>
          <w:sz w:val="22"/>
          <w:szCs w:val="22"/>
          <w:u w:val="single"/>
        </w:rPr>
        <w:tab/>
      </w:r>
    </w:p>
    <w:p w14:paraId="61CDCEAD" w14:textId="77777777" w:rsidR="00511BDE" w:rsidRPr="00B824F6" w:rsidRDefault="00511BDE" w:rsidP="00511BDE">
      <w:pPr>
        <w:pStyle w:val="BodyText"/>
        <w:spacing w:before="7"/>
        <w:rPr>
          <w:rFonts w:ascii="Arial" w:hAnsi="Arial" w:cs="Arial"/>
          <w:sz w:val="22"/>
          <w:szCs w:val="22"/>
        </w:rPr>
      </w:pPr>
    </w:p>
    <w:p w14:paraId="657ABD6D" w14:textId="77777777" w:rsidR="00511BDE" w:rsidRPr="00B824F6" w:rsidRDefault="00511BDE" w:rsidP="00511BDE">
      <w:pPr>
        <w:pStyle w:val="BodyText"/>
        <w:tabs>
          <w:tab w:val="left" w:pos="3548"/>
          <w:tab w:val="left" w:pos="4093"/>
          <w:tab w:val="left" w:pos="7221"/>
        </w:tabs>
        <w:spacing w:before="90"/>
        <w:ind w:firstLine="90"/>
        <w:rPr>
          <w:rFonts w:ascii="Arial" w:hAnsi="Arial" w:cs="Arial"/>
          <w:sz w:val="22"/>
          <w:szCs w:val="22"/>
        </w:rPr>
      </w:pPr>
      <w:r w:rsidRPr="00B824F6">
        <w:rPr>
          <w:rFonts w:ascii="Arial" w:hAnsi="Arial" w:cs="Arial"/>
          <w:sz w:val="22"/>
          <w:szCs w:val="22"/>
        </w:rPr>
        <w:t>Title:</w:t>
      </w:r>
      <w:r w:rsidRPr="00B824F6">
        <w:rPr>
          <w:rFonts w:ascii="Arial" w:hAnsi="Arial" w:cs="Arial"/>
          <w:sz w:val="22"/>
          <w:szCs w:val="22"/>
          <w:u w:val="single"/>
        </w:rPr>
        <w:tab/>
      </w:r>
      <w:r w:rsidRPr="00B824F6">
        <w:rPr>
          <w:rFonts w:ascii="Arial" w:hAnsi="Arial" w:cs="Arial"/>
          <w:sz w:val="22"/>
          <w:szCs w:val="22"/>
        </w:rPr>
        <w:tab/>
        <w:t xml:space="preserve">Title: </w:t>
      </w:r>
      <w:r w:rsidRPr="00B824F6">
        <w:rPr>
          <w:rFonts w:ascii="Arial" w:hAnsi="Arial" w:cs="Arial"/>
          <w:sz w:val="22"/>
          <w:szCs w:val="22"/>
          <w:u w:val="single"/>
        </w:rPr>
        <w:t xml:space="preserve"> </w:t>
      </w:r>
      <w:r w:rsidRPr="00B824F6">
        <w:rPr>
          <w:rFonts w:ascii="Arial" w:hAnsi="Arial" w:cs="Arial"/>
          <w:sz w:val="22"/>
          <w:szCs w:val="22"/>
          <w:u w:val="single"/>
        </w:rPr>
        <w:tab/>
      </w:r>
    </w:p>
    <w:p w14:paraId="6BB9E253" w14:textId="77777777" w:rsidR="00511BDE" w:rsidRPr="00B824F6" w:rsidRDefault="00511BDE" w:rsidP="00511BDE">
      <w:pPr>
        <w:pStyle w:val="BodyText"/>
        <w:spacing w:before="5"/>
        <w:rPr>
          <w:rFonts w:ascii="Arial" w:hAnsi="Arial" w:cs="Arial"/>
          <w:sz w:val="22"/>
          <w:szCs w:val="22"/>
        </w:rPr>
      </w:pPr>
    </w:p>
    <w:p w14:paraId="7A5F55E3" w14:textId="77777777" w:rsidR="00511BDE" w:rsidRPr="00B824F6" w:rsidRDefault="00511BDE" w:rsidP="00511BDE">
      <w:pPr>
        <w:pStyle w:val="BodyText"/>
        <w:tabs>
          <w:tab w:val="left" w:pos="3521"/>
          <w:tab w:val="left" w:pos="4067"/>
          <w:tab w:val="left" w:pos="7168"/>
        </w:tabs>
        <w:spacing w:before="90"/>
        <w:ind w:firstLine="90"/>
        <w:rPr>
          <w:rFonts w:ascii="Arial" w:hAnsi="Arial" w:cs="Arial"/>
          <w:sz w:val="22"/>
          <w:szCs w:val="22"/>
        </w:rPr>
      </w:pPr>
      <w:r w:rsidRPr="00B824F6">
        <w:rPr>
          <w:rFonts w:ascii="Arial" w:hAnsi="Arial" w:cs="Arial"/>
          <w:sz w:val="22"/>
          <w:szCs w:val="22"/>
        </w:rPr>
        <w:t>Date:</w:t>
      </w:r>
      <w:r w:rsidRPr="00B824F6">
        <w:rPr>
          <w:rFonts w:ascii="Arial" w:hAnsi="Arial" w:cs="Arial"/>
          <w:sz w:val="22"/>
          <w:szCs w:val="22"/>
          <w:u w:val="single"/>
        </w:rPr>
        <w:tab/>
      </w:r>
      <w:r w:rsidRPr="00B824F6">
        <w:rPr>
          <w:rFonts w:ascii="Arial" w:hAnsi="Arial" w:cs="Arial"/>
          <w:sz w:val="22"/>
          <w:szCs w:val="22"/>
        </w:rPr>
        <w:tab/>
        <w:t>Date:</w:t>
      </w:r>
      <w:r w:rsidRPr="00B824F6">
        <w:rPr>
          <w:rFonts w:ascii="Arial" w:hAnsi="Arial" w:cs="Arial"/>
          <w:spacing w:val="1"/>
          <w:sz w:val="22"/>
          <w:szCs w:val="22"/>
        </w:rPr>
        <w:t xml:space="preserve"> </w:t>
      </w:r>
      <w:r w:rsidRPr="00B824F6">
        <w:rPr>
          <w:rFonts w:ascii="Arial" w:hAnsi="Arial" w:cs="Arial"/>
          <w:sz w:val="22"/>
          <w:szCs w:val="22"/>
          <w:u w:val="single"/>
        </w:rPr>
        <w:t xml:space="preserve"> </w:t>
      </w:r>
      <w:r w:rsidRPr="00B824F6">
        <w:rPr>
          <w:rFonts w:ascii="Arial" w:hAnsi="Arial" w:cs="Arial"/>
          <w:sz w:val="22"/>
          <w:szCs w:val="22"/>
          <w:u w:val="single"/>
        </w:rPr>
        <w:tab/>
      </w:r>
    </w:p>
    <w:p w14:paraId="23DE523C" w14:textId="77777777" w:rsidR="00511BDE" w:rsidRPr="00B824F6" w:rsidRDefault="00511BDE" w:rsidP="00511BDE">
      <w:pPr>
        <w:rPr>
          <w:rFonts w:ascii="Arial" w:hAnsi="Arial" w:cs="Arial"/>
        </w:rPr>
      </w:pPr>
    </w:p>
    <w:p w14:paraId="52E56223" w14:textId="77777777" w:rsidR="00F710F1" w:rsidRPr="008B1F6E" w:rsidRDefault="00F710F1" w:rsidP="00F710F1">
      <w:pPr>
        <w:pStyle w:val="BodyText"/>
        <w:tabs>
          <w:tab w:val="left" w:pos="3622"/>
          <w:tab w:val="left" w:pos="4347"/>
          <w:tab w:val="left" w:pos="7328"/>
        </w:tabs>
        <w:kinsoku w:val="0"/>
        <w:overflowPunct w:val="0"/>
        <w:spacing w:before="90"/>
        <w:ind w:left="160"/>
        <w:rPr>
          <w:rFonts w:ascii="Arial" w:hAnsi="Arial" w:cs="Arial"/>
          <w:sz w:val="18"/>
          <w:szCs w:val="18"/>
        </w:rPr>
      </w:pPr>
    </w:p>
    <w:sectPr w:rsidR="00F710F1" w:rsidRPr="008B1F6E">
      <w:headerReference w:type="even" r:id="rId7"/>
      <w:headerReference w:type="default" r:id="rId8"/>
      <w:footerReference w:type="even" r:id="rId9"/>
      <w:footerReference w:type="default" r:id="rId10"/>
      <w:headerReference w:type="first" r:id="rId11"/>
      <w:footerReference w:type="first" r:id="rId12"/>
      <w:pgSz w:w="12240" w:h="15840"/>
      <w:pgMar w:top="660" w:right="1500" w:bottom="1180" w:left="1340" w:header="0" w:footer="98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AF7DA" w14:textId="77777777" w:rsidR="003A105B" w:rsidRDefault="003A105B">
      <w:r>
        <w:separator/>
      </w:r>
    </w:p>
  </w:endnote>
  <w:endnote w:type="continuationSeparator" w:id="0">
    <w:p w14:paraId="6690A951" w14:textId="77777777" w:rsidR="003A105B" w:rsidRDefault="003A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3F00" w14:textId="77777777" w:rsidR="00E76265" w:rsidRDefault="00E762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4E8E" w14:textId="162CD5C2" w:rsidR="00C35CD9" w:rsidRPr="00C35CD9" w:rsidRDefault="00C35CD9">
    <w:pPr>
      <w:pStyle w:val="Footer"/>
      <w:jc w:val="right"/>
      <w:rPr>
        <w:rFonts w:ascii="Arial Black" w:hAnsi="Arial Black"/>
        <w:noProof/>
        <w:color w:val="002060"/>
        <w:sz w:val="16"/>
        <w:szCs w:val="16"/>
      </w:rPr>
    </w:pPr>
    <w:r w:rsidRPr="00C35CD9">
      <w:rPr>
        <w:rFonts w:ascii="Arial Black" w:hAnsi="Arial Black"/>
        <w:color w:val="002060"/>
        <w:sz w:val="16"/>
        <w:szCs w:val="16"/>
      </w:rPr>
      <w:t xml:space="preserve">Other Transaction – Memorandum of Understanding | </w:t>
    </w:r>
    <w:r w:rsidRPr="00C35CD9">
      <w:rPr>
        <w:rFonts w:ascii="Arial Black" w:hAnsi="Arial Black"/>
        <w:color w:val="002060"/>
        <w:sz w:val="16"/>
        <w:szCs w:val="16"/>
      </w:rPr>
      <w:fldChar w:fldCharType="begin"/>
    </w:r>
    <w:r w:rsidRPr="00C35CD9">
      <w:rPr>
        <w:rFonts w:ascii="Arial Black" w:hAnsi="Arial Black"/>
        <w:color w:val="002060"/>
        <w:sz w:val="16"/>
        <w:szCs w:val="16"/>
      </w:rPr>
      <w:instrText xml:space="preserve"> PAGE   \* MERGEFORMAT </w:instrText>
    </w:r>
    <w:r w:rsidRPr="00C35CD9">
      <w:rPr>
        <w:rFonts w:ascii="Arial Black" w:hAnsi="Arial Black"/>
        <w:color w:val="002060"/>
        <w:sz w:val="16"/>
        <w:szCs w:val="16"/>
      </w:rPr>
      <w:fldChar w:fldCharType="separate"/>
    </w:r>
    <w:r w:rsidR="00E76265">
      <w:rPr>
        <w:rFonts w:ascii="Arial Black" w:hAnsi="Arial Black"/>
        <w:noProof/>
        <w:color w:val="002060"/>
        <w:sz w:val="16"/>
        <w:szCs w:val="16"/>
      </w:rPr>
      <w:t>2</w:t>
    </w:r>
    <w:r w:rsidRPr="00C35CD9">
      <w:rPr>
        <w:rFonts w:ascii="Arial Black" w:hAnsi="Arial Black"/>
        <w:noProof/>
        <w:color w:val="002060"/>
        <w:sz w:val="16"/>
        <w:szCs w:val="16"/>
      </w:rPr>
      <w:fldChar w:fldCharType="end"/>
    </w:r>
  </w:p>
  <w:p w14:paraId="6F7B870B" w14:textId="77777777" w:rsidR="00C35CD9" w:rsidRPr="00C35CD9" w:rsidRDefault="00C35CD9">
    <w:pPr>
      <w:pStyle w:val="Footer"/>
      <w:jc w:val="right"/>
      <w:rPr>
        <w:rFonts w:ascii="Arial" w:hAnsi="Arial" w:cs="Arial"/>
        <w:sz w:val="16"/>
        <w:szCs w:val="16"/>
      </w:rPr>
    </w:pPr>
    <w:r w:rsidRPr="00C35CD9">
      <w:rPr>
        <w:rFonts w:ascii="Arial" w:hAnsi="Arial" w:cs="Arial"/>
        <w:noProof/>
        <w:color w:val="002060"/>
        <w:sz w:val="16"/>
        <w:szCs w:val="16"/>
      </w:rPr>
      <w:t>September 2021</w:t>
    </w:r>
  </w:p>
  <w:p w14:paraId="07547A01" w14:textId="77777777" w:rsidR="00CA5986" w:rsidRDefault="00CA5986">
    <w:pPr>
      <w:pStyle w:val="BodyText"/>
      <w:kinsoku w:val="0"/>
      <w:overflowPunct w:val="0"/>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CAB11" w14:textId="77777777" w:rsidR="00E76265" w:rsidRDefault="00E762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B4DC" w14:textId="77777777" w:rsidR="003A105B" w:rsidRDefault="003A105B">
      <w:r>
        <w:separator/>
      </w:r>
    </w:p>
  </w:footnote>
  <w:footnote w:type="continuationSeparator" w:id="0">
    <w:p w14:paraId="411E6561" w14:textId="77777777" w:rsidR="003A105B" w:rsidRDefault="003A1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DED5D" w14:textId="77777777" w:rsidR="00E76265" w:rsidRDefault="00E762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CB0F" w14:textId="77777777" w:rsidR="00F710F1" w:rsidRDefault="00F710F1">
    <w:pPr>
      <w:pStyle w:val="Header"/>
    </w:pPr>
  </w:p>
  <w:p w14:paraId="07459315" w14:textId="77777777" w:rsidR="00F710F1" w:rsidRDefault="00F710F1">
    <w:pPr>
      <w:pStyle w:val="Header"/>
    </w:pPr>
  </w:p>
  <w:p w14:paraId="6537F28F" w14:textId="77777777" w:rsidR="00F710F1" w:rsidRDefault="001E58B5">
    <w:pPr>
      <w:pStyle w:val="Header"/>
      <w:rPr>
        <w:noProof/>
        <w:color w:val="000000"/>
      </w:rPr>
    </w:pPr>
    <w:r w:rsidRPr="00F710F1">
      <w:rPr>
        <w:noProof/>
        <w:color w:val="000000"/>
      </w:rPr>
      <w:drawing>
        <wp:inline distT="0" distB="0" distL="0" distR="0" wp14:anchorId="039BD907" wp14:editId="07777777">
          <wp:extent cx="73152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p>
  <w:p w14:paraId="6DFB9E20" w14:textId="77777777" w:rsidR="00F710F1" w:rsidRPr="00C35CD9" w:rsidRDefault="00F710F1">
    <w:pPr>
      <w:pStyle w:val="Header"/>
      <w:rPr>
        <w:rFonts w:ascii="Arial Black" w:hAnsi="Arial Black"/>
        <w:color w:val="00206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FA58E" w14:textId="77777777" w:rsidR="00E76265" w:rsidRDefault="00E762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5"/>
      <w:numFmt w:val="decimal"/>
      <w:lvlText w:val="%1"/>
      <w:lvlJc w:val="left"/>
      <w:pPr>
        <w:ind w:left="379" w:hanging="180"/>
      </w:pPr>
      <w:rPr>
        <w:rFonts w:ascii="Times New Roman" w:hAnsi="Times New Roman" w:cs="Times New Roman"/>
        <w:b/>
        <w:bCs/>
        <w:w w:val="100"/>
        <w:sz w:val="24"/>
        <w:szCs w:val="24"/>
      </w:rPr>
    </w:lvl>
    <w:lvl w:ilvl="1">
      <w:numFmt w:val="bullet"/>
      <w:lvlText w:val="•"/>
      <w:lvlJc w:val="left"/>
      <w:pPr>
        <w:ind w:left="1282" w:hanging="180"/>
      </w:pPr>
    </w:lvl>
    <w:lvl w:ilvl="2">
      <w:numFmt w:val="bullet"/>
      <w:lvlText w:val="•"/>
      <w:lvlJc w:val="left"/>
      <w:pPr>
        <w:ind w:left="2184" w:hanging="180"/>
      </w:pPr>
    </w:lvl>
    <w:lvl w:ilvl="3">
      <w:numFmt w:val="bullet"/>
      <w:lvlText w:val="•"/>
      <w:lvlJc w:val="left"/>
      <w:pPr>
        <w:ind w:left="3086" w:hanging="180"/>
      </w:pPr>
    </w:lvl>
    <w:lvl w:ilvl="4">
      <w:numFmt w:val="bullet"/>
      <w:lvlText w:val="•"/>
      <w:lvlJc w:val="left"/>
      <w:pPr>
        <w:ind w:left="3988" w:hanging="180"/>
      </w:pPr>
    </w:lvl>
    <w:lvl w:ilvl="5">
      <w:numFmt w:val="bullet"/>
      <w:lvlText w:val="•"/>
      <w:lvlJc w:val="left"/>
      <w:pPr>
        <w:ind w:left="4890" w:hanging="180"/>
      </w:pPr>
    </w:lvl>
    <w:lvl w:ilvl="6">
      <w:numFmt w:val="bullet"/>
      <w:lvlText w:val="•"/>
      <w:lvlJc w:val="left"/>
      <w:pPr>
        <w:ind w:left="5792" w:hanging="180"/>
      </w:pPr>
    </w:lvl>
    <w:lvl w:ilvl="7">
      <w:numFmt w:val="bullet"/>
      <w:lvlText w:val="•"/>
      <w:lvlJc w:val="left"/>
      <w:pPr>
        <w:ind w:left="6694" w:hanging="180"/>
      </w:pPr>
    </w:lvl>
    <w:lvl w:ilvl="8">
      <w:numFmt w:val="bullet"/>
      <w:lvlText w:val="•"/>
      <w:lvlJc w:val="left"/>
      <w:pPr>
        <w:ind w:left="7596" w:hanging="180"/>
      </w:pPr>
    </w:lvl>
  </w:abstractNum>
  <w:abstractNum w:abstractNumId="1" w15:restartNumberingAfterBreak="0">
    <w:nsid w:val="00000403"/>
    <w:multiLevelType w:val="multilevel"/>
    <w:tmpl w:val="EC623252"/>
    <w:lvl w:ilvl="0">
      <w:start w:val="1"/>
      <w:numFmt w:val="decimal"/>
      <w:lvlText w:val="%1."/>
      <w:lvlJc w:val="left"/>
      <w:pPr>
        <w:ind w:left="439" w:hanging="240"/>
      </w:pPr>
      <w:rPr>
        <w:rFonts w:ascii="Arial Black" w:hAnsi="Arial Black" w:cs="Times New Roman" w:hint="default"/>
        <w:b/>
        <w:bCs/>
        <w:w w:val="100"/>
        <w:sz w:val="18"/>
        <w:szCs w:val="18"/>
      </w:rPr>
    </w:lvl>
    <w:lvl w:ilvl="1">
      <w:numFmt w:val="bullet"/>
      <w:lvlText w:val="•"/>
      <w:lvlJc w:val="left"/>
      <w:pPr>
        <w:ind w:left="1336" w:hanging="240"/>
      </w:pPr>
    </w:lvl>
    <w:lvl w:ilvl="2">
      <w:numFmt w:val="bullet"/>
      <w:lvlText w:val="•"/>
      <w:lvlJc w:val="left"/>
      <w:pPr>
        <w:ind w:left="2232" w:hanging="240"/>
      </w:pPr>
    </w:lvl>
    <w:lvl w:ilvl="3">
      <w:numFmt w:val="bullet"/>
      <w:lvlText w:val="•"/>
      <w:lvlJc w:val="left"/>
      <w:pPr>
        <w:ind w:left="3128" w:hanging="240"/>
      </w:pPr>
    </w:lvl>
    <w:lvl w:ilvl="4">
      <w:numFmt w:val="bullet"/>
      <w:lvlText w:val="•"/>
      <w:lvlJc w:val="left"/>
      <w:pPr>
        <w:ind w:left="4024" w:hanging="240"/>
      </w:pPr>
    </w:lvl>
    <w:lvl w:ilvl="5">
      <w:numFmt w:val="bullet"/>
      <w:lvlText w:val="•"/>
      <w:lvlJc w:val="left"/>
      <w:pPr>
        <w:ind w:left="4920" w:hanging="240"/>
      </w:pPr>
    </w:lvl>
    <w:lvl w:ilvl="6">
      <w:numFmt w:val="bullet"/>
      <w:lvlText w:val="•"/>
      <w:lvlJc w:val="left"/>
      <w:pPr>
        <w:ind w:left="5816" w:hanging="240"/>
      </w:pPr>
    </w:lvl>
    <w:lvl w:ilvl="7">
      <w:numFmt w:val="bullet"/>
      <w:lvlText w:val="•"/>
      <w:lvlJc w:val="left"/>
      <w:pPr>
        <w:ind w:left="6712" w:hanging="240"/>
      </w:pPr>
    </w:lvl>
    <w:lvl w:ilvl="8">
      <w:numFmt w:val="bullet"/>
      <w:lvlText w:val="•"/>
      <w:lvlJc w:val="left"/>
      <w:pPr>
        <w:ind w:left="7608" w:hanging="240"/>
      </w:pPr>
    </w:lvl>
  </w:abstractNum>
  <w:abstractNum w:abstractNumId="2" w15:restartNumberingAfterBreak="0">
    <w:nsid w:val="00000404"/>
    <w:multiLevelType w:val="multilevel"/>
    <w:tmpl w:val="00000887"/>
    <w:lvl w:ilvl="0">
      <w:start w:val="1"/>
      <w:numFmt w:val="lowerLetter"/>
      <w:lvlText w:val="(%1)"/>
      <w:lvlJc w:val="left"/>
      <w:pPr>
        <w:ind w:left="465" w:hanging="266"/>
      </w:pPr>
      <w:rPr>
        <w:rFonts w:ascii="Times New Roman" w:hAnsi="Times New Roman" w:cs="Times New Roman"/>
        <w:b w:val="0"/>
        <w:bCs w:val="0"/>
        <w:spacing w:val="-3"/>
        <w:w w:val="99"/>
        <w:sz w:val="22"/>
        <w:szCs w:val="22"/>
      </w:rPr>
    </w:lvl>
    <w:lvl w:ilvl="1">
      <w:numFmt w:val="bullet"/>
      <w:lvlText w:val="•"/>
      <w:lvlJc w:val="left"/>
      <w:pPr>
        <w:ind w:left="1354" w:hanging="266"/>
      </w:pPr>
    </w:lvl>
    <w:lvl w:ilvl="2">
      <w:numFmt w:val="bullet"/>
      <w:lvlText w:val="•"/>
      <w:lvlJc w:val="left"/>
      <w:pPr>
        <w:ind w:left="2248" w:hanging="266"/>
      </w:pPr>
    </w:lvl>
    <w:lvl w:ilvl="3">
      <w:numFmt w:val="bullet"/>
      <w:lvlText w:val="•"/>
      <w:lvlJc w:val="left"/>
      <w:pPr>
        <w:ind w:left="3142" w:hanging="266"/>
      </w:pPr>
    </w:lvl>
    <w:lvl w:ilvl="4">
      <w:numFmt w:val="bullet"/>
      <w:lvlText w:val="•"/>
      <w:lvlJc w:val="left"/>
      <w:pPr>
        <w:ind w:left="4036" w:hanging="266"/>
      </w:pPr>
    </w:lvl>
    <w:lvl w:ilvl="5">
      <w:numFmt w:val="bullet"/>
      <w:lvlText w:val="•"/>
      <w:lvlJc w:val="left"/>
      <w:pPr>
        <w:ind w:left="4930" w:hanging="266"/>
      </w:pPr>
    </w:lvl>
    <w:lvl w:ilvl="6">
      <w:numFmt w:val="bullet"/>
      <w:lvlText w:val="•"/>
      <w:lvlJc w:val="left"/>
      <w:pPr>
        <w:ind w:left="5824" w:hanging="266"/>
      </w:pPr>
    </w:lvl>
    <w:lvl w:ilvl="7">
      <w:numFmt w:val="bullet"/>
      <w:lvlText w:val="•"/>
      <w:lvlJc w:val="left"/>
      <w:pPr>
        <w:ind w:left="6718" w:hanging="266"/>
      </w:pPr>
    </w:lvl>
    <w:lvl w:ilvl="8">
      <w:numFmt w:val="bullet"/>
      <w:lvlText w:val="•"/>
      <w:lvlJc w:val="left"/>
      <w:pPr>
        <w:ind w:left="7612" w:hanging="266"/>
      </w:pPr>
    </w:lvl>
  </w:abstractNum>
  <w:abstractNum w:abstractNumId="3" w15:restartNumberingAfterBreak="0">
    <w:nsid w:val="00000405"/>
    <w:multiLevelType w:val="multilevel"/>
    <w:tmpl w:val="00000888"/>
    <w:lvl w:ilvl="0">
      <w:start w:val="1"/>
      <w:numFmt w:val="lowerLetter"/>
      <w:lvlText w:val="(%1)"/>
      <w:lvlJc w:val="left"/>
      <w:pPr>
        <w:ind w:left="559" w:hanging="360"/>
      </w:pPr>
      <w:rPr>
        <w:rFonts w:ascii="Times New Roman" w:hAnsi="Times New Roman" w:cs="Times New Roman"/>
        <w:b w:val="0"/>
        <w:bCs w:val="0"/>
        <w:w w:val="99"/>
        <w:sz w:val="24"/>
        <w:szCs w:val="24"/>
      </w:rPr>
    </w:lvl>
    <w:lvl w:ilvl="1">
      <w:numFmt w:val="bullet"/>
      <w:lvlText w:val="•"/>
      <w:lvlJc w:val="left"/>
      <w:pPr>
        <w:ind w:left="1444" w:hanging="360"/>
      </w:pPr>
    </w:lvl>
    <w:lvl w:ilvl="2">
      <w:numFmt w:val="bullet"/>
      <w:lvlText w:val="•"/>
      <w:lvlJc w:val="left"/>
      <w:pPr>
        <w:ind w:left="2328" w:hanging="360"/>
      </w:pPr>
    </w:lvl>
    <w:lvl w:ilvl="3">
      <w:numFmt w:val="bullet"/>
      <w:lvlText w:val="•"/>
      <w:lvlJc w:val="left"/>
      <w:pPr>
        <w:ind w:left="3212" w:hanging="360"/>
      </w:pPr>
    </w:lvl>
    <w:lvl w:ilvl="4">
      <w:numFmt w:val="bullet"/>
      <w:lvlText w:val="•"/>
      <w:lvlJc w:val="left"/>
      <w:pPr>
        <w:ind w:left="4096" w:hanging="360"/>
      </w:pPr>
    </w:lvl>
    <w:lvl w:ilvl="5">
      <w:numFmt w:val="bullet"/>
      <w:lvlText w:val="•"/>
      <w:lvlJc w:val="left"/>
      <w:pPr>
        <w:ind w:left="4980" w:hanging="360"/>
      </w:pPr>
    </w:lvl>
    <w:lvl w:ilvl="6">
      <w:numFmt w:val="bullet"/>
      <w:lvlText w:val="•"/>
      <w:lvlJc w:val="left"/>
      <w:pPr>
        <w:ind w:left="5864" w:hanging="360"/>
      </w:pPr>
    </w:lvl>
    <w:lvl w:ilvl="7">
      <w:numFmt w:val="bullet"/>
      <w:lvlText w:val="•"/>
      <w:lvlJc w:val="left"/>
      <w:pPr>
        <w:ind w:left="6748" w:hanging="360"/>
      </w:pPr>
    </w:lvl>
    <w:lvl w:ilvl="8">
      <w:numFmt w:val="bullet"/>
      <w:lvlText w:val="•"/>
      <w:lvlJc w:val="left"/>
      <w:pPr>
        <w:ind w:left="7632"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B5F"/>
    <w:rsid w:val="000B032C"/>
    <w:rsid w:val="000C71F0"/>
    <w:rsid w:val="001557A2"/>
    <w:rsid w:val="001E58B5"/>
    <w:rsid w:val="002540EE"/>
    <w:rsid w:val="003A105B"/>
    <w:rsid w:val="00511BDE"/>
    <w:rsid w:val="00B824F6"/>
    <w:rsid w:val="00C35CD9"/>
    <w:rsid w:val="00CA5986"/>
    <w:rsid w:val="00E25B5F"/>
    <w:rsid w:val="00E6600F"/>
    <w:rsid w:val="00E76265"/>
    <w:rsid w:val="00F710F1"/>
    <w:rsid w:val="045EA9F3"/>
    <w:rsid w:val="0808DFF4"/>
    <w:rsid w:val="156890B0"/>
    <w:rsid w:val="15A84EEF"/>
    <w:rsid w:val="160E81B7"/>
    <w:rsid w:val="25A4480D"/>
    <w:rsid w:val="2AE8F834"/>
    <w:rsid w:val="2D0D8FE1"/>
    <w:rsid w:val="30B6C04A"/>
    <w:rsid w:val="33742645"/>
    <w:rsid w:val="371548FB"/>
    <w:rsid w:val="45275A1A"/>
    <w:rsid w:val="5402D9C9"/>
    <w:rsid w:val="573A7A8B"/>
    <w:rsid w:val="67480576"/>
    <w:rsid w:val="6E68AAAF"/>
    <w:rsid w:val="70233716"/>
    <w:rsid w:val="736DEB92"/>
    <w:rsid w:val="73C60326"/>
    <w:rsid w:val="7C0FD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52621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pPr>
    <w:rPr>
      <w:rFonts w:ascii="Times New Roman" w:hAnsi="Times New Roman"/>
      <w:sz w:val="22"/>
      <w:szCs w:val="22"/>
    </w:rPr>
  </w:style>
  <w:style w:type="paragraph" w:styleId="Heading1">
    <w:name w:val="heading 1"/>
    <w:basedOn w:val="Normal"/>
    <w:next w:val="Normal"/>
    <w:link w:val="Heading1Char"/>
    <w:uiPriority w:val="1"/>
    <w:qFormat/>
    <w:pPr>
      <w:ind w:left="43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rPr>
  </w:style>
  <w:style w:type="paragraph" w:styleId="BodyText">
    <w:name w:val="Body Text"/>
    <w:basedOn w:val="Normal"/>
    <w:link w:val="BodyTextChar"/>
    <w:uiPriority w:val="1"/>
    <w:qFormat/>
    <w:rPr>
      <w:sz w:val="24"/>
      <w:szCs w:val="24"/>
    </w:rPr>
  </w:style>
  <w:style w:type="character" w:customStyle="1" w:styleId="BodyTextChar">
    <w:name w:val="Body Text Char"/>
    <w:link w:val="BodyText"/>
    <w:uiPriority w:val="99"/>
    <w:semiHidden/>
    <w:locked/>
    <w:rPr>
      <w:rFonts w:ascii="Times New Roman" w:hAnsi="Times New Roman" w:cs="Times New Roman"/>
    </w:rPr>
  </w:style>
  <w:style w:type="paragraph" w:styleId="ListParagraph">
    <w:name w:val="List Paragraph"/>
    <w:basedOn w:val="Normal"/>
    <w:uiPriority w:val="1"/>
    <w:qFormat/>
    <w:pPr>
      <w:ind w:left="439" w:hanging="241"/>
    </w:pPr>
    <w:rPr>
      <w:sz w:val="24"/>
      <w:szCs w:val="24"/>
      <w:u w:val="single"/>
    </w:rPr>
  </w:style>
  <w:style w:type="paragraph" w:customStyle="1" w:styleId="TableParagraph">
    <w:name w:val="Table Paragraph"/>
    <w:basedOn w:val="Normal"/>
    <w:uiPriority w:val="1"/>
    <w:qFormat/>
    <w:rPr>
      <w:sz w:val="24"/>
      <w:szCs w:val="24"/>
    </w:rPr>
  </w:style>
  <w:style w:type="paragraph" w:styleId="Header">
    <w:name w:val="header"/>
    <w:basedOn w:val="Normal"/>
    <w:link w:val="HeaderChar"/>
    <w:uiPriority w:val="99"/>
    <w:unhideWhenUsed/>
    <w:rsid w:val="00F710F1"/>
    <w:pPr>
      <w:tabs>
        <w:tab w:val="center" w:pos="4680"/>
        <w:tab w:val="right" w:pos="9360"/>
      </w:tabs>
    </w:pPr>
  </w:style>
  <w:style w:type="character" w:customStyle="1" w:styleId="HeaderChar">
    <w:name w:val="Header Char"/>
    <w:link w:val="Header"/>
    <w:uiPriority w:val="99"/>
    <w:rsid w:val="00F710F1"/>
    <w:rPr>
      <w:rFonts w:ascii="Times New Roman" w:hAnsi="Times New Roman"/>
    </w:rPr>
  </w:style>
  <w:style w:type="paragraph" w:styleId="Footer">
    <w:name w:val="footer"/>
    <w:basedOn w:val="Normal"/>
    <w:link w:val="FooterChar"/>
    <w:uiPriority w:val="99"/>
    <w:unhideWhenUsed/>
    <w:rsid w:val="00F710F1"/>
    <w:pPr>
      <w:tabs>
        <w:tab w:val="center" w:pos="4680"/>
        <w:tab w:val="right" w:pos="9360"/>
      </w:tabs>
    </w:pPr>
  </w:style>
  <w:style w:type="character" w:customStyle="1" w:styleId="FooterChar">
    <w:name w:val="Footer Char"/>
    <w:link w:val="Footer"/>
    <w:uiPriority w:val="99"/>
    <w:rsid w:val="00F710F1"/>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2021-09-15T11:16:00Z</dcterms:created>
  <dcterms:modified xsi:type="dcterms:W3CDTF">2021-09-15T11:16:00Z</dcterms:modified>
</cp:coreProperties>
</file>